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60A74" w14:textId="77777777" w:rsidR="004463F7" w:rsidRPr="006A0DB3" w:rsidRDefault="004463F7">
      <w:pPr>
        <w:jc w:val="center"/>
        <w:rPr>
          <w:rFonts w:ascii="Times New Roman" w:hAnsi="Times New Roman" w:cs="Times New Roman"/>
          <w:sz w:val="20"/>
          <w:szCs w:val="20"/>
        </w:rPr>
      </w:pPr>
      <w:r w:rsidRPr="006A0DB3">
        <w:rPr>
          <w:rFonts w:ascii="Times New Roman" w:hAnsi="Times New Roman" w:cs="Times New Roman"/>
          <w:b/>
          <w:sz w:val="20"/>
          <w:szCs w:val="20"/>
        </w:rPr>
        <w:t>KARTA PRZEDMIOTU</w:t>
      </w:r>
    </w:p>
    <w:p w14:paraId="173BD9F0" w14:textId="77777777" w:rsidR="004463F7" w:rsidRPr="006A0DB3" w:rsidRDefault="004463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30"/>
      </w:tblGrid>
      <w:tr w:rsidR="004463F7" w:rsidRPr="006A0DB3" w14:paraId="178CBEA1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47ED6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22CFDB" w14:textId="77777777" w:rsidR="004463F7" w:rsidRPr="006A0DB3" w:rsidRDefault="006A0DB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0313.3.PSY.B31.PsyS</w:t>
            </w:r>
          </w:p>
        </w:tc>
      </w:tr>
      <w:tr w:rsidR="004463F7" w:rsidRPr="006A0DB3" w14:paraId="440DF12E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9F790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B1752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A6D9E" w14:textId="77777777" w:rsidR="004463F7" w:rsidRPr="00294268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268">
              <w:rPr>
                <w:rFonts w:ascii="Times New Roman" w:hAnsi="Times New Roman" w:cs="Times New Roman"/>
                <w:b/>
                <w:sz w:val="20"/>
                <w:szCs w:val="20"/>
              </w:rPr>
              <w:t>Psychologia Sądowa</w:t>
            </w:r>
          </w:p>
          <w:p w14:paraId="1D2C3585" w14:textId="77777777" w:rsidR="004463F7" w:rsidRPr="00294268" w:rsidRDefault="004463F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294268">
              <w:rPr>
                <w:rFonts w:ascii="Times New Roman" w:hAnsi="Times New Roman" w:cs="Times New Roman"/>
                <w:i/>
                <w:sz w:val="20"/>
                <w:szCs w:val="20"/>
              </w:rPr>
              <w:t>Forensic</w:t>
            </w:r>
            <w:proofErr w:type="spellEnd"/>
            <w:r w:rsidRPr="0029426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94268">
              <w:rPr>
                <w:rFonts w:ascii="Times New Roman" w:hAnsi="Times New Roman" w:cs="Times New Roman"/>
                <w:i/>
                <w:sz w:val="20"/>
                <w:szCs w:val="20"/>
              </w:rPr>
              <w:t>Psychology</w:t>
            </w:r>
            <w:proofErr w:type="spellEnd"/>
          </w:p>
        </w:tc>
      </w:tr>
      <w:tr w:rsidR="004463F7" w:rsidRPr="006A0DB3" w14:paraId="056BAA48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A3E96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FE844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E687E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702D0E" w14:textId="77777777" w:rsidR="004463F7" w:rsidRPr="006A0DB3" w:rsidRDefault="004463F7">
      <w:pPr>
        <w:rPr>
          <w:rFonts w:ascii="Times New Roman" w:hAnsi="Times New Roman" w:cs="Times New Roman"/>
          <w:b/>
          <w:sz w:val="20"/>
          <w:szCs w:val="20"/>
        </w:rPr>
      </w:pPr>
    </w:p>
    <w:p w14:paraId="007D1B9A" w14:textId="77777777" w:rsidR="004463F7" w:rsidRPr="006A0DB3" w:rsidRDefault="004463F7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6A0DB3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4463F7" w:rsidRPr="006A0DB3" w14:paraId="1D01D7E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8882F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D577B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Psychologia</w:t>
            </w:r>
          </w:p>
        </w:tc>
      </w:tr>
      <w:tr w:rsidR="004463F7" w:rsidRPr="006A0DB3" w14:paraId="3134CDF1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4D165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20209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Stacjonarne/niestacjonarne</w:t>
            </w:r>
          </w:p>
        </w:tc>
      </w:tr>
      <w:tr w:rsidR="004463F7" w:rsidRPr="006A0DB3" w14:paraId="078568C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D52A4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85158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Jednolite magisterskie</w:t>
            </w:r>
          </w:p>
        </w:tc>
      </w:tr>
      <w:tr w:rsidR="004463F7" w:rsidRPr="006A0DB3" w14:paraId="7878AFB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22D0F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74ED8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Ogólnoakademicki</w:t>
            </w:r>
            <w:proofErr w:type="spellEnd"/>
          </w:p>
        </w:tc>
      </w:tr>
      <w:tr w:rsidR="004463F7" w:rsidRPr="006A0DB3" w14:paraId="1DC6759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A44B1" w14:textId="77777777" w:rsidR="004463F7" w:rsidRPr="006A0DB3" w:rsidRDefault="004463F7">
            <w:pPr>
              <w:ind w:left="34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A1723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dr Adrian </w:t>
            </w:r>
            <w:proofErr w:type="spellStart"/>
            <w:r w:rsidRPr="006A0DB3">
              <w:rPr>
                <w:rFonts w:ascii="Times New Roman" w:hAnsi="Times New Roman" w:cs="Times New Roman"/>
                <w:bCs/>
                <w:sz w:val="20"/>
                <w:szCs w:val="20"/>
              </w:rPr>
              <w:t>Kurcbart</w:t>
            </w:r>
            <w:proofErr w:type="spellEnd"/>
          </w:p>
        </w:tc>
      </w:tr>
      <w:tr w:rsidR="004463F7" w:rsidRPr="006A0DB3" w14:paraId="346AE2D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97CC4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4486A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adrian.kurcbart@ujk.edu.pl</w:t>
            </w:r>
          </w:p>
        </w:tc>
      </w:tr>
    </w:tbl>
    <w:p w14:paraId="038D7E98" w14:textId="77777777" w:rsidR="004463F7" w:rsidRPr="006A0DB3" w:rsidRDefault="004463F7">
      <w:pPr>
        <w:rPr>
          <w:rFonts w:ascii="Times New Roman" w:hAnsi="Times New Roman" w:cs="Times New Roman"/>
          <w:b/>
          <w:sz w:val="20"/>
          <w:szCs w:val="20"/>
        </w:rPr>
      </w:pPr>
    </w:p>
    <w:p w14:paraId="663E45F0" w14:textId="77777777" w:rsidR="004463F7" w:rsidRPr="006A0DB3" w:rsidRDefault="004463F7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6A0DB3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396"/>
      </w:tblGrid>
      <w:tr w:rsidR="004463F7" w:rsidRPr="006A0DB3" w14:paraId="09837D5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DF548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7B6FA" w14:textId="77777777" w:rsidR="004463F7" w:rsidRPr="006A0DB3" w:rsidRDefault="006A0DB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Język p</w:t>
            </w:r>
            <w:r w:rsidR="004463F7" w:rsidRPr="006A0DB3">
              <w:rPr>
                <w:rFonts w:ascii="Times New Roman" w:hAnsi="Times New Roman" w:cs="Times New Roman"/>
                <w:sz w:val="20"/>
                <w:szCs w:val="20"/>
              </w:rPr>
              <w:t>olski</w:t>
            </w:r>
          </w:p>
        </w:tc>
      </w:tr>
      <w:tr w:rsidR="004463F7" w:rsidRPr="006A0DB3" w14:paraId="4A313E8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C81CC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C2702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Ukończony kurs z zakresu psychologii klinicznej, społecznej, rozwojowej oraz pracy.</w:t>
            </w:r>
          </w:p>
        </w:tc>
      </w:tr>
    </w:tbl>
    <w:p w14:paraId="5E38DA32" w14:textId="77777777" w:rsidR="004463F7" w:rsidRPr="006A0DB3" w:rsidRDefault="004463F7">
      <w:pPr>
        <w:rPr>
          <w:rFonts w:ascii="Times New Roman" w:hAnsi="Times New Roman" w:cs="Times New Roman"/>
          <w:b/>
          <w:sz w:val="20"/>
          <w:szCs w:val="20"/>
        </w:rPr>
      </w:pPr>
    </w:p>
    <w:p w14:paraId="4617947E" w14:textId="77777777" w:rsidR="004463F7" w:rsidRPr="006A0DB3" w:rsidRDefault="004463F7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6A0DB3">
        <w:rPr>
          <w:rFonts w:ascii="Times New Roman" w:hAnsi="Times New Roman" w:cs="Times New Roman"/>
          <w:sz w:val="20"/>
          <w:szCs w:val="20"/>
        </w:rPr>
        <w:t>SZCZEGÓŁOWA CHARAKTERYSTYKA PRZEDMIOTU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26"/>
        <w:gridCol w:w="1564"/>
        <w:gridCol w:w="6667"/>
      </w:tblGrid>
      <w:tr w:rsidR="004463F7" w:rsidRPr="006A0DB3" w14:paraId="31029202" w14:textId="77777777" w:rsidTr="005F625D">
        <w:trPr>
          <w:trHeight w:val="284"/>
        </w:trPr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887EF" w14:textId="77777777" w:rsidR="004463F7" w:rsidRPr="006A0DB3" w:rsidRDefault="004463F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38D5B" w14:textId="77777777" w:rsidR="004463F7" w:rsidRPr="006A0DB3" w:rsidRDefault="004463F7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Wykłady, ćwiczenia</w:t>
            </w:r>
          </w:p>
        </w:tc>
      </w:tr>
      <w:tr w:rsidR="004463F7" w:rsidRPr="006A0DB3" w14:paraId="721E67F7" w14:textId="77777777" w:rsidTr="005F625D">
        <w:trPr>
          <w:trHeight w:val="284"/>
        </w:trPr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8282C" w14:textId="77777777" w:rsidR="004463F7" w:rsidRPr="006A0DB3" w:rsidRDefault="004463F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A0AD5" w14:textId="77777777" w:rsidR="004463F7" w:rsidRPr="006A0DB3" w:rsidRDefault="004463F7" w:rsidP="005F625D">
            <w:pPr>
              <w:pStyle w:val="Bodytext31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6A0DB3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4463F7" w:rsidRPr="006A0DB3" w14:paraId="258C21B9" w14:textId="77777777" w:rsidTr="005F625D">
        <w:trPr>
          <w:trHeight w:val="284"/>
        </w:trPr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75FBA" w14:textId="77777777" w:rsidR="004463F7" w:rsidRPr="006A0DB3" w:rsidRDefault="004463F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012C0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Zaliczenie z oceną (w); zaliczenie z oceną (</w:t>
            </w: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ćw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463F7" w:rsidRPr="006A0DB3" w14:paraId="0F5700DD" w14:textId="77777777" w:rsidTr="005F625D">
        <w:trPr>
          <w:trHeight w:val="284"/>
        </w:trPr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6851C" w14:textId="77777777" w:rsidR="004463F7" w:rsidRPr="006A0DB3" w:rsidRDefault="004463F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40EB" w14:textId="77777777" w:rsidR="004463F7" w:rsidRPr="006A0DB3" w:rsidRDefault="004463F7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13901E43" w14:textId="77777777" w:rsidR="004463F7" w:rsidRPr="006A0DB3" w:rsidRDefault="004463F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wykład informacyjny (WI)</w:t>
            </w:r>
          </w:p>
          <w:p w14:paraId="1AE5AE3C" w14:textId="77777777" w:rsidR="004463F7" w:rsidRPr="006A0DB3" w:rsidRDefault="004463F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wykład problemowy (WP) </w:t>
            </w:r>
          </w:p>
          <w:p w14:paraId="7859E89E" w14:textId="77777777" w:rsidR="004463F7" w:rsidRPr="006A0DB3" w:rsidRDefault="004463F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wykład konwersatoryjny (WK)</w:t>
            </w:r>
          </w:p>
          <w:p w14:paraId="2C3DF7C6" w14:textId="77777777" w:rsidR="004463F7" w:rsidRPr="006A0DB3" w:rsidRDefault="004463F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</w:p>
          <w:p w14:paraId="605742DD" w14:textId="77777777" w:rsidR="004463F7" w:rsidRPr="006A0DB3" w:rsidRDefault="004463F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dyskusja wielokrotna (grupowa) (DG), </w:t>
            </w:r>
          </w:p>
          <w:p w14:paraId="0EAD139F" w14:textId="77777777" w:rsidR="004463F7" w:rsidRPr="006A0DB3" w:rsidRDefault="004463F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metaplan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 (MT), </w:t>
            </w:r>
          </w:p>
          <w:p w14:paraId="20D66D7E" w14:textId="77777777" w:rsidR="004463F7" w:rsidRPr="006A0DB3" w:rsidRDefault="004463F7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dyskusja – burza mózgów (BM), </w:t>
            </w:r>
          </w:p>
          <w:p w14:paraId="5D332D20" w14:textId="77777777" w:rsidR="004463F7" w:rsidRPr="006A0DB3" w:rsidRDefault="005F625D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film (FL)</w:t>
            </w:r>
            <w:r w:rsidR="004463F7"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463F7" w:rsidRPr="006A0DB3" w14:paraId="6670EECB" w14:textId="77777777" w:rsidTr="005F625D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8E8C4" w14:textId="77777777" w:rsidR="004463F7" w:rsidRPr="006A0DB3" w:rsidRDefault="004463F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66FD0" w14:textId="77777777" w:rsidR="004463F7" w:rsidRPr="006A0DB3" w:rsidRDefault="004463F7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C3269" w14:textId="77777777" w:rsidR="004463F7" w:rsidRPr="006A0DB3" w:rsidRDefault="004463F7" w:rsidP="00294268">
            <w:pPr>
              <w:pStyle w:val="Tekstpodstawowy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Ackerman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 M..J. ( 2005): Podstawy psychologii sądowej . Gdańskie Wyd. Psychol., Gdańsk.</w:t>
            </w:r>
          </w:p>
          <w:p w14:paraId="2D36DAA9" w14:textId="77777777" w:rsidR="004463F7" w:rsidRPr="006A0DB3" w:rsidRDefault="004463F7" w:rsidP="00294268">
            <w:pPr>
              <w:pStyle w:val="Tekstpodstawowy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Ciosek M. (2001) : Psychologia sądowa i penitencjarna. Warszawa: Wyd. Prawnicze.</w:t>
            </w:r>
          </w:p>
          <w:p w14:paraId="2C6F4A2E" w14:textId="77777777" w:rsidR="004463F7" w:rsidRPr="006A0DB3" w:rsidRDefault="004463F7" w:rsidP="00294268">
            <w:pPr>
              <w:pStyle w:val="Tekstpodstawowy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Czerederecka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, A. (red.). (2016). Standardy opiniowania psychologicznego w sprawach rodzinnych i opiekuńczych. Kraków: IES.</w:t>
            </w:r>
          </w:p>
          <w:p w14:paraId="447D96CF" w14:textId="77777777" w:rsidR="004463F7" w:rsidRPr="006A0DB3" w:rsidRDefault="004463F7" w:rsidP="00294268">
            <w:pPr>
              <w:pStyle w:val="Tekstpodstawowy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Sitarczyk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, M. (2012).  </w:t>
            </w:r>
            <w:r w:rsidRPr="006A0DB3">
              <w:rPr>
                <w:rFonts w:ascii="Times New Roman" w:hAnsi="Times New Roman" w:cs="Times New Roman"/>
                <w:color w:val="242021"/>
                <w:sz w:val="20"/>
                <w:szCs w:val="20"/>
              </w:rPr>
              <w:t>Psychologiczne kryteria oceny wiarygodności zeznań osób chorych psychicznie, Psychiatria i Psychologia Kliniczna, 12, 4, s. 213-227.</w:t>
            </w:r>
          </w:p>
          <w:p w14:paraId="210F63B6" w14:textId="77777777" w:rsidR="004463F7" w:rsidRPr="006A0DB3" w:rsidRDefault="004463F7" w:rsidP="00294268">
            <w:pPr>
              <w:pStyle w:val="Tekstpodstawowy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Weiner, I.B. i Otto, R.K. (2013). The Handbook of Forensic Psychology. </w:t>
            </w: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New </w:t>
            </w: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Jersy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Wiley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463F7" w:rsidRPr="006A0DB3" w14:paraId="35FA9BCC" w14:textId="77777777" w:rsidTr="005F625D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5CBFF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FBED7" w14:textId="77777777" w:rsidR="004463F7" w:rsidRPr="006A0DB3" w:rsidRDefault="004463F7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929B4" w14:textId="77777777" w:rsidR="004463F7" w:rsidRPr="006A0DB3" w:rsidRDefault="004463F7" w:rsidP="00294268">
            <w:pPr>
              <w:pStyle w:val="Tekstpodstawowy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Gierowski J..K, </w:t>
            </w: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Szymusik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 A. (red.). (1996): Postępowanie karne i cywilne wobec osób zaburzonych psychicznie. Kraków: Collegium </w:t>
            </w: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Medicum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 UJ. .</w:t>
            </w:r>
          </w:p>
          <w:p w14:paraId="3341B1F0" w14:textId="77777777" w:rsidR="004463F7" w:rsidRPr="006A0DB3" w:rsidRDefault="004463F7" w:rsidP="00294268">
            <w:pPr>
              <w:pStyle w:val="Tekstpodstawowy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Gierowski </w:t>
            </w: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J.K.,Jaśkiewicz-Obydzyńska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 T., Najda M. (2008) Psychologia w postępowaniu karnym. Warszawa: </w:t>
            </w: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Lexis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7A540BF7" w14:textId="77777777" w:rsidR="004463F7" w:rsidRPr="006A0DB3" w:rsidRDefault="004463F7" w:rsidP="00294268">
            <w:pPr>
              <w:pStyle w:val="Tekstpodstawowy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Lipczyński A. (2007) Psychologia sądowa Warszaw: </w:t>
            </w:r>
            <w:proofErr w:type="spellStart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5C0363" w14:textId="77777777" w:rsidR="004463F7" w:rsidRPr="006A0DB3" w:rsidRDefault="004463F7" w:rsidP="00294268">
            <w:pPr>
              <w:pStyle w:val="Tekstpodstawowy"/>
              <w:numPr>
                <w:ilvl w:val="0"/>
                <w:numId w:val="6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Stanik J. (2013). Psychologia sądowa. Warszawa: PWN. </w:t>
            </w:r>
          </w:p>
        </w:tc>
      </w:tr>
    </w:tbl>
    <w:p w14:paraId="6A37A8BD" w14:textId="77777777" w:rsidR="004463F7" w:rsidRPr="006A0DB3" w:rsidRDefault="004463F7">
      <w:pPr>
        <w:rPr>
          <w:rFonts w:ascii="Times New Roman" w:hAnsi="Times New Roman" w:cs="Times New Roman"/>
          <w:b/>
          <w:sz w:val="20"/>
          <w:szCs w:val="20"/>
        </w:rPr>
      </w:pPr>
    </w:p>
    <w:p w14:paraId="74514D5F" w14:textId="77777777" w:rsidR="004463F7" w:rsidRPr="006A0DB3" w:rsidRDefault="004463F7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6A0DB3"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1"/>
      </w:tblGrid>
      <w:tr w:rsidR="004463F7" w:rsidRPr="006A0DB3" w14:paraId="136EA3CA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12393C" w14:textId="77777777" w:rsidR="004463F7" w:rsidRPr="006A0DB3" w:rsidRDefault="004463F7">
            <w:pPr>
              <w:numPr>
                <w:ilvl w:val="1"/>
                <w:numId w:val="2"/>
              </w:numPr>
              <w:ind w:left="498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Cele przedmiotu </w:t>
            </w: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4C2A9939" w14:textId="77777777" w:rsidR="004463F7" w:rsidRPr="005F625D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  <w:p w14:paraId="1945053D" w14:textId="77777777" w:rsidR="004463F7" w:rsidRPr="005F625D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C1.Zdobycie wiedzy dotyczącej podstawowych zagadnień z zakresu psychologii sądowej</w:t>
            </w:r>
          </w:p>
          <w:p w14:paraId="07E6AD5C" w14:textId="77777777" w:rsidR="004463F7" w:rsidRPr="005F625D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C2. Nabycie umiejętności odnoszenia zdobytej wiedzy z zakresu psychologii sądowej do pokrewnych subdyscyplin jak: psychologia kliniczna, rozwojowa, społeczna oraz, pracy.</w:t>
            </w:r>
          </w:p>
          <w:p w14:paraId="37955EBD" w14:textId="77777777" w:rsidR="004463F7" w:rsidRPr="005F625D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C3. Uwrażliwianie na psychologiczne aspekty związane z funkcjonowaniem wymiaru sprawiedliwości</w:t>
            </w:r>
          </w:p>
          <w:p w14:paraId="78605AF7" w14:textId="77777777" w:rsidR="004463F7" w:rsidRPr="005F625D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238E9B8F" w14:textId="77777777" w:rsidR="004463F7" w:rsidRPr="005F625D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C1. Zapoznanie studentów z podstawowymi zagadnieniami dotyczącymi sporządzania opinii sądowo-psychologicznych</w:t>
            </w:r>
          </w:p>
          <w:p w14:paraId="30F29118" w14:textId="77777777" w:rsidR="004463F7" w:rsidRPr="005F625D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C2. Nabycie umiejętności planowania badań sądowo-psychologicznych w zakresie wybranych spraw rodzinnych, cywilnych oraz karnych.</w:t>
            </w:r>
          </w:p>
          <w:p w14:paraId="64B51EE2" w14:textId="77777777" w:rsidR="004463F7" w:rsidRPr="006A0DB3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C3. Uświadomienie roli psychologa w systemie prawnym oraz wagi przestrzegania zasad etyki zawodowej.</w:t>
            </w:r>
          </w:p>
        </w:tc>
      </w:tr>
      <w:tr w:rsidR="004463F7" w:rsidRPr="006A0DB3" w14:paraId="69139B77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E2E23" w14:textId="77777777" w:rsidR="004463F7" w:rsidRPr="006A0DB3" w:rsidRDefault="004463F7">
            <w:pPr>
              <w:numPr>
                <w:ilvl w:val="1"/>
                <w:numId w:val="2"/>
              </w:numPr>
              <w:ind w:left="498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Treści programowe </w:t>
            </w: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678CBF91" w14:textId="77777777" w:rsidR="004463F7" w:rsidRPr="006A0DB3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1D9E0920" w14:textId="77777777" w:rsidR="004463F7" w:rsidRPr="006A0DB3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1. Zapoznanie z kartą przedmiotu i warunkami zaliczenia wykładu</w:t>
            </w:r>
          </w:p>
          <w:p w14:paraId="52D0D63C" w14:textId="77777777" w:rsidR="004463F7" w:rsidRPr="006A0DB3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2. Psychologia sądowa – podstawowe pojęcia</w:t>
            </w:r>
          </w:p>
          <w:p w14:paraId="30B78BD2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3. Psycholog jako biegły sądowy – prawne podstawy dla pracy psychologów sądowych </w:t>
            </w:r>
          </w:p>
          <w:p w14:paraId="0C7BD0D5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4. Psychologia sądowa – rys historyczny dyscypliny</w:t>
            </w:r>
          </w:p>
          <w:p w14:paraId="0507312E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5. Proces formowania się zeznań z perspektywy psychologii sądowej</w:t>
            </w:r>
          </w:p>
          <w:p w14:paraId="7FF67538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6. Psychologiczne techniki prowadzenia przesłuchań</w:t>
            </w:r>
          </w:p>
          <w:p w14:paraId="2CFBD86F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7. Psychologiczna ocena wiarygodności zeznań świadków</w:t>
            </w:r>
          </w:p>
          <w:p w14:paraId="54AAF42A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8. Psychologiczne uwarunkowania zachowań przestępczych</w:t>
            </w:r>
          </w:p>
          <w:p w14:paraId="3D65C0EE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9. Opinia sądowo-psychologiczna – wymogi formalne</w:t>
            </w:r>
          </w:p>
          <w:p w14:paraId="03A743DB" w14:textId="77777777" w:rsidR="004463F7" w:rsidRPr="006A0DB3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Kwestie etyczne związane z pracą biegłego sądowego</w:t>
            </w:r>
          </w:p>
          <w:p w14:paraId="42E2D06C" w14:textId="77777777" w:rsidR="004463F7" w:rsidRPr="006A0DB3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</w:t>
            </w:r>
          </w:p>
          <w:p w14:paraId="12628AFD" w14:textId="77777777" w:rsidR="004463F7" w:rsidRPr="006A0DB3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1. Zapoznania z kartą przedmiotu i warunkami zaliczenia ćwiczeń</w:t>
            </w:r>
          </w:p>
          <w:p w14:paraId="697AD7E3" w14:textId="77777777" w:rsidR="004463F7" w:rsidRPr="006A0DB3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2. Wybrane zagadnienia dotyczące psychologicznego orzecznictwa sądowego</w:t>
            </w:r>
          </w:p>
          <w:p w14:paraId="28B90059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3. Opiniowanie psychologiczne w sprawach rodzinnych i opiekuńczych</w:t>
            </w:r>
          </w:p>
          <w:p w14:paraId="5C4F2ADA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4. Opiniowanie psychologiczne w sprawach o przymusowe leczenie odwykowe</w:t>
            </w:r>
          </w:p>
          <w:p w14:paraId="642BC2D6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5. Opiniowanie psychologiczne w sprawach karnych osób nieletnich</w:t>
            </w:r>
          </w:p>
          <w:p w14:paraId="7DDE7D2E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6. Opiniowanie psychologiczne w sprawach karnych osób dorosłych</w:t>
            </w:r>
          </w:p>
          <w:p w14:paraId="5B754E10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7. Opiniowanie psychologiczne w sprawach dotyczących umieszczenia w domu pomocy społecznej lub przymusowej hospitalizacji</w:t>
            </w:r>
          </w:p>
          <w:p w14:paraId="3E409B7F" w14:textId="77777777" w:rsidR="004463F7" w:rsidRPr="006A0DB3" w:rsidRDefault="004463F7">
            <w:pPr>
              <w:pStyle w:val="Tekstpodstawowy"/>
              <w:spacing w:after="0" w:line="240" w:lineRule="auto"/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8. Opiniowanie psychologiczne w sprawach cywilnych o odszkodowanie z powodu doznanej krzywdy osobistej</w:t>
            </w:r>
          </w:p>
          <w:p w14:paraId="4F9A2F40" w14:textId="77777777" w:rsidR="004463F7" w:rsidRPr="006A0DB3" w:rsidRDefault="004463F7">
            <w:pPr>
              <w:ind w:left="499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9. Opiniowanie w sprawach cywilnych dotyczących świadomego i swobodnego wyrażenia woli</w:t>
            </w:r>
          </w:p>
        </w:tc>
      </w:tr>
    </w:tbl>
    <w:p w14:paraId="30400FAE" w14:textId="77777777" w:rsidR="004463F7" w:rsidRPr="006A0DB3" w:rsidRDefault="004463F7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24A64BD2" w14:textId="77777777" w:rsidR="004463F7" w:rsidRPr="006A0DB3" w:rsidRDefault="004463F7">
      <w:pPr>
        <w:numPr>
          <w:ilvl w:val="1"/>
          <w:numId w:val="2"/>
        </w:numPr>
        <w:ind w:left="426" w:hanging="426"/>
        <w:rPr>
          <w:rFonts w:ascii="Times New Roman" w:hAnsi="Times New Roman" w:cs="Times New Roman"/>
          <w:sz w:val="20"/>
          <w:szCs w:val="20"/>
        </w:rPr>
      </w:pPr>
      <w:r w:rsidRPr="006A0DB3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50"/>
        <w:gridCol w:w="1847"/>
      </w:tblGrid>
      <w:tr w:rsidR="004463F7" w:rsidRPr="006A0DB3" w14:paraId="3F4ACEAF" w14:textId="77777777" w:rsidTr="005F625D">
        <w:trPr>
          <w:cantSplit/>
          <w:trHeight w:val="74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AB78751" w14:textId="77777777" w:rsidR="004463F7" w:rsidRPr="006A0DB3" w:rsidRDefault="004463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EE19B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1AD1B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4463F7" w:rsidRPr="006A0DB3" w14:paraId="60FB4FCF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7DC4D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4463F7" w:rsidRPr="006A0DB3" w14:paraId="4C9D2783" w14:textId="77777777" w:rsidTr="005F625D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1B03D" w14:textId="77777777" w:rsidR="004463F7" w:rsidRPr="006A0DB3" w:rsidRDefault="004463F7" w:rsidP="005F62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2C730" w14:textId="77777777" w:rsidR="004463F7" w:rsidRPr="006A0DB3" w:rsidRDefault="004463F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ma rozszerzoną wiedzę z zakresu psychologii sądowej i potrafi ją umiejscowić zarówno w kontekście innych dziedzin psychologicznych takich jak psychologia kliniczna, rozwojowa, społeczna, pracy jak również nauk prawnych.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04AAA" w14:textId="77777777" w:rsidR="004463F7" w:rsidRPr="006A0DB3" w:rsidRDefault="004463F7" w:rsidP="005F62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PSYCH_W04</w:t>
            </w:r>
          </w:p>
        </w:tc>
      </w:tr>
      <w:tr w:rsidR="004463F7" w:rsidRPr="006A0DB3" w14:paraId="66BF763C" w14:textId="77777777" w:rsidTr="005F625D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19891" w14:textId="77777777" w:rsidR="004463F7" w:rsidRPr="006A0DB3" w:rsidRDefault="004463F7" w:rsidP="005F62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6D390" w14:textId="77777777" w:rsidR="004463F7" w:rsidRPr="006A0DB3" w:rsidRDefault="004463F7">
            <w:pPr>
              <w:tabs>
                <w:tab w:val="left" w:pos="6237"/>
                <w:tab w:val="left" w:pos="6379"/>
              </w:tabs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 wi</w:t>
            </w:r>
            <w:r w:rsidR="00E5677C"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edzę na temat projektowania i pro</w:t>
            </w:r>
            <w:r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wadzenia badań z zakresu psychologii sądowej</w:t>
            </w:r>
            <w:r w:rsidR="00E5677C"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wykorzystania wy</w:t>
            </w:r>
            <w:r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ników empirycznych w opiniowaniu sądowo-psychologicznym.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979" w14:textId="77777777" w:rsidR="004463F7" w:rsidRPr="006A0DB3" w:rsidRDefault="004463F7" w:rsidP="005F62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PSYCH_W02</w:t>
            </w:r>
          </w:p>
        </w:tc>
      </w:tr>
      <w:tr w:rsidR="004463F7" w:rsidRPr="006A0DB3" w14:paraId="071ACFA9" w14:textId="77777777" w:rsidTr="005F625D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7CD3D" w14:textId="77777777" w:rsidR="004463F7" w:rsidRPr="006A0DB3" w:rsidRDefault="004463F7" w:rsidP="005F62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97726" w14:textId="77777777" w:rsidR="004463F7" w:rsidRPr="006A0DB3" w:rsidRDefault="004463F7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ma pogłębioną wiedzę  dotyczącą procesów psychicznych, rozwoju człowieka w cyklu życia i potrafi ją wykorzystać w planowaniu i prowadzeniu badań sądowo-psychologicznych.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CCC6A" w14:textId="77777777" w:rsidR="004463F7" w:rsidRPr="006A0DB3" w:rsidRDefault="004463F7" w:rsidP="005F62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PSYCH_W13</w:t>
            </w:r>
          </w:p>
        </w:tc>
      </w:tr>
      <w:tr w:rsidR="004463F7" w:rsidRPr="006A0DB3" w14:paraId="6B21246F" w14:textId="77777777" w:rsidTr="005F625D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D2F02" w14:textId="77777777" w:rsidR="004463F7" w:rsidRPr="006A0DB3" w:rsidRDefault="004463F7" w:rsidP="005F62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4463F7" w:rsidRPr="006A0DB3" w14:paraId="3A1346E4" w14:textId="77777777" w:rsidTr="005F625D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FA5D1" w14:textId="77777777" w:rsidR="004463F7" w:rsidRPr="006A0DB3" w:rsidRDefault="004463F7" w:rsidP="005F62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9278E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potrafi stosować wiedzę z zakresu psychologii sądowej do analizy zjawisk społecznych takich jak przestępczość, rozwody, itp.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F4A53" w14:textId="77777777" w:rsidR="004463F7" w:rsidRPr="006A0DB3" w:rsidRDefault="004463F7" w:rsidP="005F62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PSYCH_U03</w:t>
            </w:r>
          </w:p>
        </w:tc>
      </w:tr>
      <w:tr w:rsidR="004463F7" w:rsidRPr="006A0DB3" w14:paraId="619510F0" w14:textId="77777777" w:rsidTr="005F625D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372AC" w14:textId="77777777" w:rsidR="004463F7" w:rsidRPr="006A0DB3" w:rsidRDefault="004463F7" w:rsidP="005F62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2DBCC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potrafi wykorzystać zdobytą wiedzę do zaplanowania badań sądowo-psychologicznych w wybranych typach spraw sądowych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6D423" w14:textId="77777777" w:rsidR="004463F7" w:rsidRPr="006A0DB3" w:rsidRDefault="004463F7" w:rsidP="005F62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PSYCH_U04</w:t>
            </w:r>
          </w:p>
        </w:tc>
      </w:tr>
      <w:tr w:rsidR="004463F7" w:rsidRPr="006A0DB3" w14:paraId="6EEB5A6E" w14:textId="77777777" w:rsidTr="005F625D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7B94E" w14:textId="77777777" w:rsidR="004463F7" w:rsidRPr="006A0DB3" w:rsidRDefault="004463F7" w:rsidP="005F62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CB150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potrafi zastosować zdobytą wiedzę z zakresu psychologii sądowej do zaspokojenia potrzeb poszczególnych instytucji związanych z wymiarem sprawiedliwości, poprzez samodzielne zaprojektowanie i przeprowadzenie badań lub innych działań psychologicznych wspomagających postępowania prowadzone  przez wspomniane wcześniej organy.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B2AF1" w14:textId="77777777" w:rsidR="004463F7" w:rsidRPr="006A0DB3" w:rsidRDefault="004463F7" w:rsidP="005F62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PSYCH_U11</w:t>
            </w:r>
          </w:p>
        </w:tc>
      </w:tr>
      <w:tr w:rsidR="004463F7" w:rsidRPr="006A0DB3" w14:paraId="52CBDA3F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929F7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4463F7" w:rsidRPr="006A0DB3" w14:paraId="2DC39E5E" w14:textId="77777777" w:rsidTr="005F625D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083D7" w14:textId="77777777" w:rsidR="004463F7" w:rsidRPr="006A0DB3" w:rsidRDefault="004463F7" w:rsidP="005F62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ED0F4" w14:textId="77777777" w:rsidR="004463F7" w:rsidRPr="006A0DB3" w:rsidRDefault="004463F7" w:rsidP="005F625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jest gotowy do aktywnego wykorzystania zdobytej wiedzy jako psycholog współpracujący z wymiarem sprawiedliwości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31899" w14:textId="77777777" w:rsidR="004463F7" w:rsidRPr="006A0DB3" w:rsidRDefault="004463F7" w:rsidP="005F62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PSYCH_K01</w:t>
            </w:r>
          </w:p>
        </w:tc>
      </w:tr>
      <w:tr w:rsidR="004463F7" w:rsidRPr="006A0DB3" w14:paraId="1A2F3D44" w14:textId="77777777" w:rsidTr="005F625D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F4E7F" w14:textId="77777777" w:rsidR="004463F7" w:rsidRPr="006A0DB3" w:rsidRDefault="004463F7" w:rsidP="005F62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32984" w14:textId="77777777" w:rsidR="004463F7" w:rsidRPr="006A0DB3" w:rsidRDefault="004463F7" w:rsidP="005F625D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dba o przestrzeganie zasad etyki w procesie opiniowania dla potrzeb wymiaru sprawiedliwości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C7C73" w14:textId="77777777" w:rsidR="004463F7" w:rsidRPr="006A0DB3" w:rsidRDefault="004463F7" w:rsidP="005F62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PSYCH_K06</w:t>
            </w:r>
          </w:p>
        </w:tc>
      </w:tr>
    </w:tbl>
    <w:p w14:paraId="214E2C5A" w14:textId="77777777" w:rsidR="004463F7" w:rsidRPr="006A0DB3" w:rsidRDefault="004463F7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52"/>
        <w:gridCol w:w="236"/>
        <w:gridCol w:w="1587"/>
        <w:gridCol w:w="1590"/>
        <w:gridCol w:w="236"/>
        <w:gridCol w:w="236"/>
        <w:gridCol w:w="1125"/>
        <w:gridCol w:w="1255"/>
        <w:gridCol w:w="236"/>
        <w:gridCol w:w="236"/>
        <w:gridCol w:w="1185"/>
        <w:gridCol w:w="1196"/>
        <w:gridCol w:w="236"/>
      </w:tblGrid>
      <w:tr w:rsidR="004463F7" w:rsidRPr="006A0DB3" w14:paraId="0995EE83" w14:textId="77777777">
        <w:trPr>
          <w:trHeight w:val="284"/>
        </w:trPr>
        <w:tc>
          <w:tcPr>
            <w:tcW w:w="92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83995" w14:textId="77777777" w:rsidR="004463F7" w:rsidRPr="006A0DB3" w:rsidRDefault="004463F7">
            <w:pPr>
              <w:numPr>
                <w:ilvl w:val="1"/>
                <w:numId w:val="4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4463F7" w:rsidRPr="006A0DB3" w14:paraId="59C5F1FE" w14:textId="77777777">
        <w:trPr>
          <w:trHeight w:val="284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BC1D9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0A788CC2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(symbol)</w:t>
            </w:r>
          </w:p>
        </w:tc>
        <w:tc>
          <w:tcPr>
            <w:tcW w:w="858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CA9AB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Sposób weryfikacji (+/-)</w:t>
            </w:r>
          </w:p>
        </w:tc>
      </w:tr>
      <w:tr w:rsidR="004463F7" w:rsidRPr="006A0DB3" w14:paraId="5E8F3C85" w14:textId="77777777">
        <w:trPr>
          <w:trHeight w:val="284"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17431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9334A3F" w14:textId="77777777" w:rsidR="004463F7" w:rsidRPr="006A0DB3" w:rsidRDefault="004463F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FB459E8" w14:textId="77777777" w:rsidR="004463F7" w:rsidRPr="006A0DB3" w:rsidRDefault="004463F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E9FF6A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FF828BA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</w:t>
            </w:r>
            <w:r w:rsidRPr="006A0DB3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3F2949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9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81F9476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Zaprojektowanie badania sądowo-psychologicznego w wybranej sprawie sądowej</w:t>
            </w:r>
          </w:p>
        </w:tc>
      </w:tr>
      <w:tr w:rsidR="004463F7" w:rsidRPr="006A0DB3" w14:paraId="566DD5ED" w14:textId="77777777">
        <w:trPr>
          <w:trHeight w:val="284"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1A95C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89B0F9B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285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0FB27757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9909C4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261870C8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AB7490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A36BDD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</w:tr>
      <w:tr w:rsidR="004463F7" w:rsidRPr="006A0DB3" w14:paraId="3FB78C33" w14:textId="77777777">
        <w:trPr>
          <w:trHeight w:val="587"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4BA5E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65E76C1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0FE6BFA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159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B8159EB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108" w:type="dxa"/>
            <w:vMerge w:val="restart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C636F33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ADE7D8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3A42E06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125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C866D08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110" w:type="dxa"/>
            <w:vMerge w:val="restart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C117F03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4244EB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75AD95E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i/>
                <w:sz w:val="20"/>
                <w:szCs w:val="20"/>
              </w:rPr>
              <w:t>W</w:t>
            </w:r>
          </w:p>
        </w:tc>
        <w:tc>
          <w:tcPr>
            <w:tcW w:w="1196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351B781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</w:p>
        </w:tc>
        <w:tc>
          <w:tcPr>
            <w:tcW w:w="110" w:type="dxa"/>
            <w:vMerge w:val="restart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F986DC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463F7" w:rsidRPr="006A0DB3" w14:paraId="1BEC42C4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A580A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9607DD4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81426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59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99918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6331CC3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E34607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21E36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DC2C6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D362FDC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D70B47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D85C1D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529CA7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507D86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3F7" w:rsidRPr="006A0DB3" w14:paraId="6F7AB0BD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A1ED0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20CE196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71108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5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53C12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22E420D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A8B974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F619E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0D95F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98FC571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62ECE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E7BDE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329DC1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DAF876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3F7" w:rsidRPr="006A0DB3" w14:paraId="1EA0A825" w14:textId="77777777">
        <w:trPr>
          <w:trHeight w:val="274"/>
        </w:trPr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B35C0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4A9E098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9D288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59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E5E6E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569968C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C16AF9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1C4CC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7A6FE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2AE32DF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E24B43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6E104B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740DF9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48E5B3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3F7" w:rsidRPr="006A0DB3" w14:paraId="24684D86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F5C0D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95B2994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6D7DA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38BCF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4372DDC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E72A76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54CD08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A6F6B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8A1289A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F4F6B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B6B3E7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20A4D2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5FE887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3F7" w:rsidRPr="006A0DB3" w14:paraId="13FB99EC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2D649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609388BB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16273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A9A90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FE85669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47DAA7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C10B6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9DA02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E6D2192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ADA346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5D87FA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36499B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B2733B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3F7" w:rsidRPr="006A0DB3" w14:paraId="101BDAA4" w14:textId="77777777">
        <w:trPr>
          <w:trHeight w:val="284"/>
        </w:trPr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CA41D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540BAE9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F5656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9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FE4FA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3F02C75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E62BB1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6FF11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3F9E0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C660A3F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A4071A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B13FCC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E9364D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D4DC7F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3F7" w:rsidRPr="006A0DB3" w14:paraId="004E3AFA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F8BA4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EBCBFAF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283C1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53B2A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7CB68A3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7A1FC4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177FF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54AA8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60DBA6A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B554DE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85A09D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6F8A51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1A12C1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3F7" w:rsidRPr="006A0DB3" w14:paraId="5DB51625" w14:textId="77777777">
        <w:trPr>
          <w:trHeight w:val="28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93986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83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260A612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FC0FA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B18C0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9616719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D12E9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B2C9D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B772D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A57C1CE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B2C81D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3D6ED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492C7F" w14:textId="77777777" w:rsidR="004463F7" w:rsidRPr="006A0DB3" w:rsidRDefault="004463F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0" w:type="dxa"/>
            <w:vMerge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3CDB47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1F8441" w14:textId="77777777" w:rsidR="004463F7" w:rsidRPr="006A0DB3" w:rsidRDefault="004463F7">
      <w:pPr>
        <w:pStyle w:val="Bodytext31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6A0DB3">
        <w:rPr>
          <w:b/>
          <w:i/>
          <w:sz w:val="20"/>
          <w:szCs w:val="20"/>
          <w:lang w:val="pl-PL"/>
        </w:rPr>
        <w:t>*niepotrzebne usunąć</w:t>
      </w:r>
    </w:p>
    <w:p w14:paraId="5F2159EC" w14:textId="77777777" w:rsidR="004463F7" w:rsidRPr="006A0DB3" w:rsidRDefault="004463F7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79"/>
      </w:tblGrid>
      <w:tr w:rsidR="004463F7" w:rsidRPr="006A0DB3" w14:paraId="5EDC4539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3A84D" w14:textId="77777777" w:rsidR="004463F7" w:rsidRPr="006A0DB3" w:rsidRDefault="004463F7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4463F7" w:rsidRPr="006A0DB3" w14:paraId="4E17C07A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87ED6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6BD7F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07E3D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4463F7" w:rsidRPr="006A0DB3" w14:paraId="3A0FD6BE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03FEBC1" w14:textId="77777777" w:rsidR="004463F7" w:rsidRPr="006A0DB3" w:rsidRDefault="004463F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40004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5612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50 % punktów z kolokwium zaliczeniowego</w:t>
            </w:r>
          </w:p>
        </w:tc>
      </w:tr>
      <w:tr w:rsidR="004463F7" w:rsidRPr="006A0DB3" w14:paraId="3BF05EC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E0793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54FFF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AA8F3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61 % punktów z kolokwium zaliczeniowego</w:t>
            </w:r>
          </w:p>
        </w:tc>
      </w:tr>
      <w:tr w:rsidR="004463F7" w:rsidRPr="006A0DB3" w14:paraId="1354002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0AC5F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17533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A2AAD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71 % punktów z kolokwium zaliczeniowego</w:t>
            </w:r>
          </w:p>
        </w:tc>
      </w:tr>
      <w:tr w:rsidR="004463F7" w:rsidRPr="006A0DB3" w14:paraId="31CE4E52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6685B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E2786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F2FEC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81 % punktów z kolokwium zaliczeniowego</w:t>
            </w:r>
          </w:p>
        </w:tc>
      </w:tr>
      <w:tr w:rsidR="004463F7" w:rsidRPr="006A0DB3" w14:paraId="790A6628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F749B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94FD3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8329B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91 % punktów z kolokwium zaliczeniowego</w:t>
            </w:r>
          </w:p>
        </w:tc>
      </w:tr>
      <w:tr w:rsidR="004463F7" w:rsidRPr="006A0DB3" w14:paraId="3D864EDC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EFE047E" w14:textId="77777777" w:rsidR="004463F7" w:rsidRPr="006A0DB3" w:rsidRDefault="004463F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F2846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8B863" w14:textId="77777777" w:rsidR="004463F7" w:rsidRPr="006A0DB3" w:rsidRDefault="004463F7" w:rsidP="00E56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50 % punktów z kolokwium za</w:t>
            </w:r>
            <w:r w:rsidR="00E5677C" w:rsidRPr="006A0DB3">
              <w:rPr>
                <w:rFonts w:ascii="Times New Roman" w:hAnsi="Times New Roman" w:cs="Times New Roman"/>
                <w:sz w:val="20"/>
                <w:szCs w:val="20"/>
              </w:rPr>
              <w:t>liczeniowego i zaliczenie projekt</w:t>
            </w: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 opinii sądowo-psychologicznej</w:t>
            </w:r>
          </w:p>
        </w:tc>
      </w:tr>
      <w:tr w:rsidR="004463F7" w:rsidRPr="006A0DB3" w14:paraId="7F0DAF70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C1DCB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FE6B6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2B885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61 % punktów z kolokwium zal</w:t>
            </w:r>
            <w:r w:rsidR="00E5677C" w:rsidRPr="006A0DB3">
              <w:rPr>
                <w:rFonts w:ascii="Times New Roman" w:hAnsi="Times New Roman" w:cs="Times New Roman"/>
                <w:sz w:val="20"/>
                <w:szCs w:val="20"/>
              </w:rPr>
              <w:t>iczeniowego i zaliczenie projekt</w:t>
            </w: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 opinii sądowo-psychologicznej</w:t>
            </w:r>
          </w:p>
        </w:tc>
      </w:tr>
      <w:tr w:rsidR="004463F7" w:rsidRPr="006A0DB3" w14:paraId="68A280B8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055E5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C15EC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1CF81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71 % punktów z kolokwium zal</w:t>
            </w:r>
            <w:r w:rsidR="00E5677C" w:rsidRPr="006A0DB3">
              <w:rPr>
                <w:rFonts w:ascii="Times New Roman" w:hAnsi="Times New Roman" w:cs="Times New Roman"/>
                <w:sz w:val="20"/>
                <w:szCs w:val="20"/>
              </w:rPr>
              <w:t>iczeniowego i zaliczenie projekt</w:t>
            </w: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 opinii sądowo-psychologicznej</w:t>
            </w:r>
          </w:p>
        </w:tc>
      </w:tr>
      <w:tr w:rsidR="004463F7" w:rsidRPr="006A0DB3" w14:paraId="0AD1C96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11286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065F0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37811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81 % punktów z kolokwium zal</w:t>
            </w:r>
            <w:r w:rsidR="00E5677C" w:rsidRPr="006A0DB3">
              <w:rPr>
                <w:rFonts w:ascii="Times New Roman" w:hAnsi="Times New Roman" w:cs="Times New Roman"/>
                <w:sz w:val="20"/>
                <w:szCs w:val="20"/>
              </w:rPr>
              <w:t>iczeniowego i zaliczenie projekt</w:t>
            </w: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 opinii sądowo-psychologicznej</w:t>
            </w:r>
          </w:p>
        </w:tc>
      </w:tr>
      <w:tr w:rsidR="004463F7" w:rsidRPr="006A0DB3" w14:paraId="6869B6ED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8CBEA" w14:textId="77777777" w:rsidR="004463F7" w:rsidRPr="006A0DB3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392C6" w14:textId="77777777" w:rsidR="004463F7" w:rsidRPr="006A0DB3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26357" w14:textId="77777777" w:rsidR="004463F7" w:rsidRPr="006A0DB3" w:rsidRDefault="004463F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91 % punktów z kolokwium zal</w:t>
            </w:r>
            <w:r w:rsidR="00E5677C" w:rsidRPr="006A0DB3">
              <w:rPr>
                <w:rFonts w:ascii="Times New Roman" w:hAnsi="Times New Roman" w:cs="Times New Roman"/>
                <w:sz w:val="20"/>
                <w:szCs w:val="20"/>
              </w:rPr>
              <w:t>iczeniowego i zaliczenie projekt</w:t>
            </w:r>
            <w:r w:rsidRPr="006A0DB3">
              <w:rPr>
                <w:rFonts w:ascii="Times New Roman" w:hAnsi="Times New Roman" w:cs="Times New Roman"/>
                <w:sz w:val="20"/>
                <w:szCs w:val="20"/>
              </w:rPr>
              <w:t>u opinii sądowo-psychologicznej</w:t>
            </w:r>
          </w:p>
        </w:tc>
      </w:tr>
    </w:tbl>
    <w:p w14:paraId="3A9B9663" w14:textId="77777777" w:rsidR="004463F7" w:rsidRPr="006A0DB3" w:rsidRDefault="004463F7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DE52A34" w14:textId="77777777" w:rsidR="004463F7" w:rsidRPr="006A0DB3" w:rsidRDefault="004463F7">
      <w:pPr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A0DB3">
        <w:rPr>
          <w:rFonts w:ascii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86"/>
      </w:tblGrid>
      <w:tr w:rsidR="004463F7" w:rsidRPr="005F625D" w14:paraId="21F0C6A2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10FB7" w14:textId="77777777" w:rsidR="004463F7" w:rsidRPr="005F625D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4BF03" w14:textId="77777777" w:rsidR="004463F7" w:rsidRPr="005F625D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4463F7" w:rsidRPr="005F625D" w14:paraId="477B054A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107F3" w14:textId="77777777" w:rsidR="004463F7" w:rsidRPr="005F625D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AB99D" w14:textId="77777777" w:rsidR="004463F7" w:rsidRPr="005F625D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19CF88B1" w14:textId="77777777" w:rsidR="004463F7" w:rsidRPr="005F625D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9ACF" w14:textId="77777777" w:rsidR="004463F7" w:rsidRPr="005F625D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3D2ECCFE" w14:textId="77777777" w:rsidR="004463F7" w:rsidRPr="005F625D" w:rsidRDefault="00446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4463F7" w:rsidRPr="005F625D" w14:paraId="3C70B65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86B9A1" w14:textId="77777777" w:rsidR="004463F7" w:rsidRPr="005F625D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8C35D9" w14:textId="77777777" w:rsidR="004463F7" w:rsidRPr="005F625D" w:rsidRDefault="00E567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FA8FF0" w14:textId="77777777" w:rsidR="004463F7" w:rsidRPr="005F625D" w:rsidRDefault="00E567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4463F7" w:rsidRPr="005F625D" w14:paraId="46A934E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F09E2" w14:textId="77777777" w:rsidR="004463F7" w:rsidRPr="005F625D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AEF62" w14:textId="77777777" w:rsidR="004463F7" w:rsidRPr="005F625D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E32A2" w14:textId="77777777" w:rsidR="004463F7" w:rsidRPr="005F625D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463F7" w:rsidRPr="005F625D" w14:paraId="2B62AFD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EBF9B" w14:textId="77777777" w:rsidR="004463F7" w:rsidRPr="005F625D" w:rsidRDefault="005F625D" w:rsidP="005F62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Udział w ćwiczeniach,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980AA" w14:textId="77777777" w:rsidR="004463F7" w:rsidRPr="005F625D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9CE0E" w14:textId="77777777" w:rsidR="004463F7" w:rsidRPr="005F625D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463F7" w:rsidRPr="005F625D" w14:paraId="6A77DE9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4000919" w14:textId="77777777" w:rsidR="004463F7" w:rsidRPr="005F625D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069B696" w14:textId="77777777" w:rsidR="004463F7" w:rsidRPr="005F625D" w:rsidRDefault="00E567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28E5C4D" w14:textId="77777777" w:rsidR="004463F7" w:rsidRPr="005F625D" w:rsidRDefault="00E5677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4463F7" w:rsidRPr="005F625D" w14:paraId="3C87633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276C3" w14:textId="77777777" w:rsidR="004463F7" w:rsidRPr="005F625D" w:rsidRDefault="005F625D" w:rsidP="005F62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Przygotowanie do ćwiczeń,</w:t>
            </w:r>
            <w:r w:rsidR="004463F7" w:rsidRPr="005F625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2C3A5" w14:textId="77777777" w:rsidR="004463F7" w:rsidRPr="005F625D" w:rsidRDefault="00E5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63F7" w:rsidRPr="005F62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8829C" w14:textId="77777777" w:rsidR="004463F7" w:rsidRPr="005F625D" w:rsidRDefault="00E5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463F7" w:rsidRPr="005F625D" w14:paraId="2988CC6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59523" w14:textId="77777777" w:rsidR="004463F7" w:rsidRPr="005F625D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731FC" w14:textId="77777777" w:rsidR="004463F7" w:rsidRPr="005F625D" w:rsidRDefault="00E5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57B53" w14:textId="77777777" w:rsidR="004463F7" w:rsidRPr="005F625D" w:rsidRDefault="00E5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463F7" w:rsidRPr="005F625D" w14:paraId="2C41452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016A6E6" w14:textId="77777777" w:rsidR="004463F7" w:rsidRPr="005F625D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00D755D" w14:textId="77777777" w:rsidR="004463F7" w:rsidRPr="005F625D" w:rsidRDefault="00E5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F5C1FEB" w14:textId="77777777" w:rsidR="004463F7" w:rsidRPr="005F625D" w:rsidRDefault="00E567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4463F7" w:rsidRPr="005F625D" w14:paraId="2B325DD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F075AEC" w14:textId="77777777" w:rsidR="004463F7" w:rsidRPr="005F625D" w:rsidRDefault="00446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837FF31" w14:textId="77777777" w:rsidR="004463F7" w:rsidRPr="005F625D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745C8BA" w14:textId="77777777" w:rsidR="004463F7" w:rsidRPr="005F625D" w:rsidRDefault="004463F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2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4645D106" w14:textId="77777777" w:rsidR="004463F7" w:rsidRPr="006A0DB3" w:rsidRDefault="004463F7">
      <w:pPr>
        <w:pStyle w:val="Bodytext31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6A0DB3">
        <w:rPr>
          <w:b/>
          <w:i/>
          <w:sz w:val="20"/>
          <w:szCs w:val="20"/>
          <w:lang w:val="pl-PL"/>
        </w:rPr>
        <w:t>*niepotrzebne usunąć</w:t>
      </w:r>
    </w:p>
    <w:p w14:paraId="7F70B28F" w14:textId="77777777" w:rsidR="004463F7" w:rsidRPr="006A0DB3" w:rsidRDefault="004463F7">
      <w:pPr>
        <w:pStyle w:val="Bodytext31"/>
        <w:tabs>
          <w:tab w:val="left" w:pos="655"/>
        </w:tabs>
        <w:spacing w:before="0" w:line="240" w:lineRule="auto"/>
        <w:ind w:right="20" w:firstLine="0"/>
        <w:rPr>
          <w:b/>
          <w:i/>
          <w:sz w:val="20"/>
          <w:szCs w:val="20"/>
          <w:lang w:val="pl-PL"/>
        </w:rPr>
      </w:pPr>
    </w:p>
    <w:p w14:paraId="217F20EC" w14:textId="77777777" w:rsidR="004463F7" w:rsidRPr="006A0DB3" w:rsidRDefault="004463F7" w:rsidP="00C823C5">
      <w:pPr>
        <w:pStyle w:val="Bodytext31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6A0DB3">
        <w:rPr>
          <w:b/>
          <w:i/>
          <w:sz w:val="20"/>
          <w:szCs w:val="20"/>
        </w:rPr>
        <w:t>Przyjmuję do realizacji</w:t>
      </w:r>
      <w:r w:rsidRPr="006A0DB3">
        <w:rPr>
          <w:i/>
          <w:sz w:val="20"/>
          <w:szCs w:val="20"/>
        </w:rPr>
        <w:t xml:space="preserve">    (data i</w:t>
      </w:r>
      <w:r w:rsidRPr="006A0DB3">
        <w:rPr>
          <w:i/>
          <w:sz w:val="20"/>
          <w:szCs w:val="20"/>
          <w:lang w:val="pl-PL"/>
        </w:rPr>
        <w:t xml:space="preserve"> czytelne </w:t>
      </w:r>
      <w:r w:rsidRPr="006A0DB3">
        <w:rPr>
          <w:i/>
          <w:sz w:val="20"/>
          <w:szCs w:val="20"/>
        </w:rPr>
        <w:t xml:space="preserve"> podpisy osób prowadzących przedmiot w danym roku akademickim)</w:t>
      </w:r>
    </w:p>
    <w:p w14:paraId="251EB2B6" w14:textId="77777777" w:rsidR="004463F7" w:rsidRPr="006A0DB3" w:rsidRDefault="004463F7">
      <w:pPr>
        <w:pStyle w:val="Bodytext31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5BAB3B4" w14:textId="77777777" w:rsidR="004463F7" w:rsidRPr="006A0DB3" w:rsidRDefault="004463F7">
      <w:pPr>
        <w:pStyle w:val="Bodytext31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68CD417" w14:textId="77777777" w:rsidR="004463F7" w:rsidRPr="006A0DB3" w:rsidRDefault="004463F7">
      <w:pPr>
        <w:pStyle w:val="Bodytext31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6A0DB3">
        <w:rPr>
          <w:i/>
          <w:sz w:val="20"/>
          <w:szCs w:val="20"/>
        </w:rPr>
        <w:tab/>
      </w:r>
      <w:r w:rsidRPr="006A0DB3">
        <w:rPr>
          <w:i/>
          <w:sz w:val="20"/>
          <w:szCs w:val="20"/>
        </w:rPr>
        <w:tab/>
      </w:r>
      <w:r w:rsidRPr="006A0DB3">
        <w:rPr>
          <w:i/>
          <w:sz w:val="20"/>
          <w:szCs w:val="20"/>
        </w:rPr>
        <w:tab/>
      </w:r>
      <w:r w:rsidRPr="006A0DB3">
        <w:rPr>
          <w:i/>
          <w:sz w:val="20"/>
          <w:szCs w:val="20"/>
          <w:lang w:val="pl-PL"/>
        </w:rPr>
        <w:t xml:space="preserve">             </w:t>
      </w:r>
      <w:r w:rsidRPr="006A0DB3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4463F7" w:rsidRPr="006A0DB3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2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0000004"/>
    <w:name w:val="WW8Num29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59F14738"/>
    <w:multiLevelType w:val="hybridMultilevel"/>
    <w:tmpl w:val="49187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91EDC"/>
    <w:multiLevelType w:val="hybridMultilevel"/>
    <w:tmpl w:val="49187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6D60"/>
    <w:rsid w:val="00294268"/>
    <w:rsid w:val="004463F7"/>
    <w:rsid w:val="005244AD"/>
    <w:rsid w:val="005F625D"/>
    <w:rsid w:val="006A0DB3"/>
    <w:rsid w:val="00C823C5"/>
    <w:rsid w:val="00DA72B4"/>
    <w:rsid w:val="00E5677C"/>
    <w:rsid w:val="00F0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00892B"/>
  <w15:chartTrackingRefBased/>
  <w15:docId w15:val="{F920D9BB-3851-4222-A7EE-5DC1676F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zh-CN"/>
    </w:rPr>
  </w:style>
  <w:style w:type="paragraph" w:styleId="Nagwek1">
    <w:name w:val="heading 1"/>
    <w:basedOn w:val="Nagwek10"/>
    <w:next w:val="Tekstpodstawowy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000000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  <w:rPr>
      <w:color w:val="000000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color w:val="000000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00000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Rycho444</Company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1995-11-21T16:41:00Z</cp:lastPrinted>
  <dcterms:created xsi:type="dcterms:W3CDTF">2021-08-27T16:22:00Z</dcterms:created>
  <dcterms:modified xsi:type="dcterms:W3CDTF">2021-08-27T16:22:00Z</dcterms:modified>
</cp:coreProperties>
</file>