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A243" w14:textId="77777777" w:rsidR="00FF6947" w:rsidRPr="000B7062" w:rsidRDefault="00FF6947">
      <w:pPr>
        <w:jc w:val="center"/>
        <w:rPr>
          <w:rFonts w:ascii="Times New Roman" w:hAnsi="Times New Roman" w:cs="Times New Roman"/>
          <w:sz w:val="20"/>
          <w:szCs w:val="20"/>
        </w:rPr>
      </w:pPr>
      <w:r w:rsidRPr="000B7062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42799BB6" w14:textId="77777777" w:rsidR="00FF6947" w:rsidRPr="000B7062" w:rsidRDefault="00FF694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30"/>
      </w:tblGrid>
      <w:tr w:rsidR="00FF6947" w:rsidRPr="000B7062" w14:paraId="39EBC53A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777DF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9E8F4A" w14:textId="77777777" w:rsidR="00FF6947" w:rsidRPr="000B7062" w:rsidRDefault="00A9701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0313.3.PSY.B29.PT</w:t>
            </w:r>
          </w:p>
        </w:tc>
      </w:tr>
      <w:tr w:rsidR="00FF6947" w:rsidRPr="000B7062" w14:paraId="5E23445A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A1684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94A1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B3B0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Psychologia Transportu</w:t>
            </w:r>
          </w:p>
          <w:p w14:paraId="7472408D" w14:textId="77777777" w:rsidR="00FF6947" w:rsidRPr="000E41D7" w:rsidRDefault="00FF69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0E41D7">
              <w:rPr>
                <w:rFonts w:ascii="Times New Roman" w:hAnsi="Times New Roman" w:cs="Times New Roman"/>
                <w:i/>
                <w:sz w:val="20"/>
                <w:szCs w:val="20"/>
              </w:rPr>
              <w:t>Traffic</w:t>
            </w:r>
            <w:proofErr w:type="spellEnd"/>
            <w:r w:rsidRPr="000E41D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E41D7">
              <w:rPr>
                <w:rFonts w:ascii="Times New Roman" w:hAnsi="Times New Roman" w:cs="Times New Roman"/>
                <w:i/>
                <w:sz w:val="20"/>
                <w:szCs w:val="20"/>
              </w:rPr>
              <w:t>Psychology</w:t>
            </w:r>
            <w:proofErr w:type="spellEnd"/>
          </w:p>
        </w:tc>
      </w:tr>
      <w:tr w:rsidR="00FF6947" w:rsidRPr="000B7062" w14:paraId="4B0F98B8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21687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6E6C1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F25F3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62A296" w14:textId="77777777" w:rsidR="00FF6947" w:rsidRPr="000B7062" w:rsidRDefault="00FF6947">
      <w:pPr>
        <w:rPr>
          <w:rFonts w:ascii="Times New Roman" w:hAnsi="Times New Roman" w:cs="Times New Roman"/>
          <w:b/>
          <w:sz w:val="20"/>
          <w:szCs w:val="20"/>
        </w:rPr>
      </w:pPr>
    </w:p>
    <w:p w14:paraId="530422DE" w14:textId="77777777" w:rsidR="00FF6947" w:rsidRPr="000B7062" w:rsidRDefault="00FF694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B7062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FF6947" w:rsidRPr="000B7062" w14:paraId="6CE79C3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A7856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6557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Psychologia</w:t>
            </w:r>
          </w:p>
        </w:tc>
      </w:tr>
      <w:tr w:rsidR="00FF6947" w:rsidRPr="000B7062" w14:paraId="59EC10A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19DB7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C28F5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Stacjonarne/niestacjonarne</w:t>
            </w:r>
          </w:p>
        </w:tc>
      </w:tr>
      <w:tr w:rsidR="00FF6947" w:rsidRPr="000B7062" w14:paraId="3DBC51B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8963D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87064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Jednolite magisterskie</w:t>
            </w:r>
          </w:p>
        </w:tc>
      </w:tr>
      <w:tr w:rsidR="00FF6947" w:rsidRPr="000B7062" w14:paraId="6873249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7CBD1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182B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Ogólnoakademicki</w:t>
            </w:r>
            <w:proofErr w:type="spellEnd"/>
          </w:p>
        </w:tc>
      </w:tr>
      <w:tr w:rsidR="00FF6947" w:rsidRPr="000B7062" w14:paraId="4F24F68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F1E61" w14:textId="77777777" w:rsidR="00FF6947" w:rsidRPr="000B7062" w:rsidRDefault="00FF6947">
            <w:pPr>
              <w:ind w:left="34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D3633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dr Adrian </w:t>
            </w:r>
            <w:proofErr w:type="spellStart"/>
            <w:r w:rsidRPr="000B7062">
              <w:rPr>
                <w:rFonts w:ascii="Times New Roman" w:hAnsi="Times New Roman" w:cs="Times New Roman"/>
                <w:bCs/>
                <w:sz w:val="20"/>
                <w:szCs w:val="20"/>
              </w:rPr>
              <w:t>Kurcbart</w:t>
            </w:r>
            <w:proofErr w:type="spellEnd"/>
          </w:p>
        </w:tc>
      </w:tr>
      <w:tr w:rsidR="00FF6947" w:rsidRPr="000B7062" w14:paraId="2800030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27521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455E4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adrian.kurcbart@ujk.edu.pl</w:t>
            </w:r>
          </w:p>
        </w:tc>
      </w:tr>
    </w:tbl>
    <w:p w14:paraId="23817019" w14:textId="77777777" w:rsidR="00FF6947" w:rsidRPr="000B7062" w:rsidRDefault="00FF6947">
      <w:pPr>
        <w:rPr>
          <w:rFonts w:ascii="Times New Roman" w:hAnsi="Times New Roman" w:cs="Times New Roman"/>
          <w:b/>
          <w:sz w:val="20"/>
          <w:szCs w:val="20"/>
        </w:rPr>
      </w:pPr>
    </w:p>
    <w:p w14:paraId="37B64447" w14:textId="77777777" w:rsidR="00FF6947" w:rsidRPr="000B7062" w:rsidRDefault="00FF694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B7062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FF6947" w:rsidRPr="000B7062" w14:paraId="33BD9BA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61F6C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064F2" w14:textId="77777777" w:rsidR="00FF6947" w:rsidRPr="000B7062" w:rsidRDefault="00A9701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Język p</w:t>
            </w:r>
            <w:r w:rsidR="00FF6947" w:rsidRPr="000B7062">
              <w:rPr>
                <w:rFonts w:ascii="Times New Roman" w:hAnsi="Times New Roman" w:cs="Times New Roman"/>
                <w:sz w:val="20"/>
                <w:szCs w:val="20"/>
              </w:rPr>
              <w:t>olski</w:t>
            </w:r>
          </w:p>
        </w:tc>
      </w:tr>
      <w:tr w:rsidR="00FF6947" w:rsidRPr="000B7062" w14:paraId="3802318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8A2A5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45308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Ukończony kurs z zakresu psychologii pracy</w:t>
            </w:r>
          </w:p>
        </w:tc>
      </w:tr>
    </w:tbl>
    <w:p w14:paraId="4731BBF0" w14:textId="77777777" w:rsidR="00FF6947" w:rsidRPr="000B7062" w:rsidRDefault="00FF6947">
      <w:pPr>
        <w:rPr>
          <w:rFonts w:ascii="Times New Roman" w:hAnsi="Times New Roman" w:cs="Times New Roman"/>
          <w:b/>
          <w:sz w:val="20"/>
          <w:szCs w:val="20"/>
        </w:rPr>
      </w:pPr>
    </w:p>
    <w:p w14:paraId="5A03C81E" w14:textId="77777777" w:rsidR="00FF6947" w:rsidRPr="000B7062" w:rsidRDefault="00FF6947">
      <w:pPr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0B7062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FF6947" w:rsidRPr="000B7062" w14:paraId="043C49A4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1103F" w14:textId="77777777" w:rsidR="00FF6947" w:rsidRPr="000B7062" w:rsidRDefault="00FF694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92990" w14:textId="77777777" w:rsidR="00FF6947" w:rsidRPr="000B7062" w:rsidRDefault="00FF6947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Wykłady, ćwiczenia</w:t>
            </w:r>
          </w:p>
        </w:tc>
      </w:tr>
      <w:tr w:rsidR="00FF6947" w:rsidRPr="000B7062" w14:paraId="469A899C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1C144" w14:textId="77777777" w:rsidR="00FF6947" w:rsidRPr="000B7062" w:rsidRDefault="00FF694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01961" w14:textId="77777777" w:rsidR="00FF6947" w:rsidRPr="000B7062" w:rsidRDefault="00FF6947" w:rsidP="000B7062">
            <w:pPr>
              <w:pStyle w:val="Bodytext31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B7062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FF6947" w:rsidRPr="000B7062" w14:paraId="513E8370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E0AAD" w14:textId="77777777" w:rsidR="00FF6947" w:rsidRPr="000B7062" w:rsidRDefault="00FF694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62FF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Zaliczenie z oceną (w); zaliczenie z oceną (</w:t>
            </w: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ćw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F6947" w:rsidRPr="000B7062" w14:paraId="1F7026B0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53F5E" w14:textId="77777777" w:rsidR="00FF6947" w:rsidRPr="000B7062" w:rsidRDefault="00FF694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CF7A2" w14:textId="77777777" w:rsidR="00FF6947" w:rsidRPr="000B7062" w:rsidRDefault="00FF6947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65D4A657" w14:textId="77777777" w:rsidR="00FF6947" w:rsidRPr="000B7062" w:rsidRDefault="00FF694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wykład informacyjny (WI)</w:t>
            </w:r>
          </w:p>
          <w:p w14:paraId="29FE430E" w14:textId="77777777" w:rsidR="00FF6947" w:rsidRPr="000B7062" w:rsidRDefault="00FF694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wykład problemowy (WP) </w:t>
            </w:r>
          </w:p>
          <w:p w14:paraId="1A5F35B2" w14:textId="77777777" w:rsidR="00FF6947" w:rsidRPr="000B7062" w:rsidRDefault="00FF694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wykład konwersatoryjny (WK)</w:t>
            </w:r>
          </w:p>
          <w:p w14:paraId="519BBDB0" w14:textId="77777777" w:rsidR="00FF6947" w:rsidRPr="000B7062" w:rsidRDefault="00FF694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</w:p>
          <w:p w14:paraId="5EC8E27A" w14:textId="77777777" w:rsidR="00FF6947" w:rsidRPr="000B7062" w:rsidRDefault="00FF694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dyskusja wielokrotna (grupowa) (DG), </w:t>
            </w:r>
          </w:p>
          <w:p w14:paraId="5BA53E7B" w14:textId="77777777" w:rsidR="00FF6947" w:rsidRPr="000B7062" w:rsidRDefault="00FF694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metaplan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(MT), </w:t>
            </w:r>
          </w:p>
          <w:p w14:paraId="6D5ADE8E" w14:textId="77777777" w:rsidR="00FF6947" w:rsidRPr="000B7062" w:rsidRDefault="00FF694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dyskusja – burza mózgów (BM), </w:t>
            </w:r>
          </w:p>
          <w:p w14:paraId="5218E0AD" w14:textId="77777777" w:rsidR="00FF6947" w:rsidRPr="000B7062" w:rsidRDefault="000B7062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film (FL),</w:t>
            </w:r>
          </w:p>
        </w:tc>
      </w:tr>
      <w:tr w:rsidR="00FF6947" w:rsidRPr="000B7062" w14:paraId="1213A9D9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8FF9C" w14:textId="77777777" w:rsidR="00FF6947" w:rsidRPr="000B7062" w:rsidRDefault="00FF694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2DD10" w14:textId="77777777" w:rsidR="00FF6947" w:rsidRPr="000B7062" w:rsidRDefault="00FF6947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77D0A" w14:textId="77777777" w:rsidR="00FF6947" w:rsidRPr="000B7062" w:rsidRDefault="00FF6947" w:rsidP="000E41D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Mamcarz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, P. (red.). (2018). Psychologia transportu. Psychologiczne aspekty bezpieczeństwa w transporcie. Warszawa: </w:t>
            </w: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74B463" w14:textId="77777777" w:rsidR="00FF6947" w:rsidRPr="000B7062" w:rsidRDefault="00FF6947" w:rsidP="000E41D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Odachowska, E. (red.) (2015). Badania kwestionariuszowe w psychologii transportu. Warszawa: Instytut Transportu Samochodowego.</w:t>
            </w:r>
          </w:p>
          <w:p w14:paraId="503905F1" w14:textId="77777777" w:rsidR="00FF6947" w:rsidRPr="000B7062" w:rsidRDefault="00FF6947" w:rsidP="000E41D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Sullman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, M. i Dorn, L. (2012). </w:t>
            </w:r>
            <w:bookmarkStart w:id="0" w:name="title"/>
            <w:bookmarkStart w:id="1" w:name="productTitle"/>
            <w:bookmarkEnd w:id="0"/>
            <w:bookmarkEnd w:id="1"/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Advances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Traffic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Psychology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. </w:t>
            </w:r>
            <w:r w:rsidRPr="000B70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Human Factors in Road and Rail Transport. </w:t>
            </w: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Farnham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Ashgate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A5CF6F" w14:textId="77777777" w:rsidR="00FF6947" w:rsidRPr="000B7062" w:rsidRDefault="00FF6947" w:rsidP="000E41D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Wontorczyk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A. (2011). Niebezpieczne zachowania kierowców. Psychologiczny model regulacji zachowań w ruchu drogowym. Kraków: Wydawnictwo UJ. </w:t>
            </w:r>
          </w:p>
        </w:tc>
      </w:tr>
      <w:tr w:rsidR="00FF6947" w:rsidRPr="000B7062" w14:paraId="2BFAC9C4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7991D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9B89C" w14:textId="77777777" w:rsidR="00FF6947" w:rsidRPr="000B7062" w:rsidRDefault="00FF6947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C3905" w14:textId="77777777" w:rsidR="00FF6947" w:rsidRPr="000B7062" w:rsidRDefault="00FF6947" w:rsidP="000E41D7">
            <w:pPr>
              <w:pStyle w:val="Tekstpodstawowy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Odachowska, E. (2012). Emocje na drodze. Nowe metody poszukiwania przyczyn powstawania wypadków drogowych. Technika Transportu Szynowego tom 3.</w:t>
            </w:r>
          </w:p>
          <w:p w14:paraId="61847ADD" w14:textId="77777777" w:rsidR="00FF6947" w:rsidRPr="000B7062" w:rsidRDefault="00FF6947" w:rsidP="000E41D7">
            <w:pPr>
              <w:pStyle w:val="Tekstpodstawowy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Odachowska, E. (2013). Trauma powypadkowa. Przyczyny, przebieg i skutki dla bezpieczeństwa. AUTOBUSY - Technika, Eksploatacja, Systemy Transportowe, 281-291.</w:t>
            </w:r>
          </w:p>
          <w:p w14:paraId="326A487A" w14:textId="77777777" w:rsidR="00FF6947" w:rsidRPr="000B7062" w:rsidRDefault="00FF6947" w:rsidP="000E41D7">
            <w:pPr>
              <w:pStyle w:val="Tekstpodstawowy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Odachowska, E. (red) (2012). Psychologia zachowań ryzykownych w ruchu drogowym. Monografia. Warszawa: Wydawnictwo ITS.</w:t>
            </w:r>
          </w:p>
          <w:p w14:paraId="326B4225" w14:textId="77777777" w:rsidR="00FF6947" w:rsidRPr="000B7062" w:rsidRDefault="00FF6947" w:rsidP="000E41D7">
            <w:pPr>
              <w:pStyle w:val="Tekstpodstawowy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Odachowska, E., </w:t>
            </w:r>
            <w:proofErr w:type="spellStart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Ucińska</w:t>
            </w:r>
            <w:proofErr w:type="spellEnd"/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M., Dobrzyńska M. (2014). Poznawcze determinanty prowadzenia pojazdu-możliwości intelektualne kierowcy. Transport Samochodowy nr 3, s. 11-35.</w:t>
            </w:r>
          </w:p>
          <w:p w14:paraId="57D54667" w14:textId="77777777" w:rsidR="00FF6947" w:rsidRPr="000B7062" w:rsidRDefault="00FF6947" w:rsidP="000E41D7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Rotter T. (red.)</w:t>
            </w:r>
            <w:r w:rsidRPr="000B70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.</w:t>
            </w: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(2003). </w:t>
            </w:r>
            <w:r w:rsidRPr="000B7062">
              <w:rPr>
                <w:rFonts w:ascii="Times New Roman" w:hAnsi="Times New Roman" w:cs="Times New Roman"/>
                <w:i/>
                <w:sz w:val="20"/>
                <w:szCs w:val="20"/>
              </w:rPr>
              <w:t>Metodyka badań psychologicznych kierujących pojazdami</w:t>
            </w: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, Warszawa: ITS</w:t>
            </w:r>
          </w:p>
        </w:tc>
      </w:tr>
    </w:tbl>
    <w:p w14:paraId="4F1B30B4" w14:textId="77777777" w:rsidR="00FF6947" w:rsidRPr="000B7062" w:rsidRDefault="00FF6947">
      <w:pPr>
        <w:rPr>
          <w:rFonts w:ascii="Times New Roman" w:hAnsi="Times New Roman" w:cs="Times New Roman"/>
          <w:b/>
          <w:sz w:val="20"/>
          <w:szCs w:val="20"/>
        </w:rPr>
      </w:pPr>
    </w:p>
    <w:p w14:paraId="612854B0" w14:textId="77777777" w:rsidR="00FF6947" w:rsidRPr="000B7062" w:rsidRDefault="00FF694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B7062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FF6947" w:rsidRPr="000B7062" w14:paraId="496AE5B1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5C1F8" w14:textId="77777777" w:rsidR="00FF6947" w:rsidRPr="000B7062" w:rsidRDefault="00FF6947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062F45BA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  <w:p w14:paraId="5E92A2FF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C1. Zapoznanie studentów z podstawowymi zagadnieniami dotyczącymi problematyki psychologii transportu</w:t>
            </w:r>
          </w:p>
          <w:p w14:paraId="3A83F3D8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C2. Nabycie umiejętności odnoszenia zdobytej wiedzy z zakresu psychologii transportu do pokrewnych subdyscyplin jak: psychologia społeczna, zarządzania, pracy i kliniczna.</w:t>
            </w:r>
          </w:p>
          <w:p w14:paraId="732E6BD3" w14:textId="77777777" w:rsidR="00FF6947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C3. Uwrażliwianie na psychologiczne problemy związane z ryzykiem w ruchu drogowym oraz budowaniem bezpieczeństwa na drodze.</w:t>
            </w:r>
          </w:p>
          <w:p w14:paraId="56EB6CFF" w14:textId="77777777" w:rsidR="000B7062" w:rsidRDefault="000B7062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1497B" w14:textId="77777777" w:rsidR="000B7062" w:rsidRPr="000B7062" w:rsidRDefault="000B7062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2CBB2B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79151F09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C1. Zapoznanie studentów z podstawowymi zagadnieniami dotyczącymi metodyki badania kierowców</w:t>
            </w:r>
          </w:p>
          <w:p w14:paraId="3A5481DF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C2. Nabycie umiejętności posługiwania się aparatami do badania kierowców</w:t>
            </w:r>
          </w:p>
          <w:p w14:paraId="57072D8A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C3. Uwrażliwienie na psychologiczne i etyczne problemy związane z badaniem kier</w:t>
            </w:r>
            <w:r w:rsidR="00703AE0" w:rsidRPr="000B706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wców</w:t>
            </w:r>
            <w:r w:rsidRPr="000B706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FF6947" w:rsidRPr="000B7062" w14:paraId="632C2A8F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A99FC" w14:textId="77777777" w:rsidR="00FF6947" w:rsidRPr="000B7062" w:rsidRDefault="00FF6947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Treści programowe </w:t>
            </w: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3CF2147D" w14:textId="77777777" w:rsidR="00FF6947" w:rsidRPr="000B7062" w:rsidRDefault="00FF6947" w:rsidP="00703AE0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2E08E53D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1. Zapoznanie z kartą przedmiotu i warunkami zaliczenia wykładu</w:t>
            </w:r>
          </w:p>
          <w:p w14:paraId="264F293B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2. Przedmiot badań psychologii transportu. Psychologia transportu w kontekście innych dziedzin psychologicznych.</w:t>
            </w:r>
          </w:p>
          <w:p w14:paraId="45ED8EA1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3. Ryzyko w ruchu drogowym.</w:t>
            </w:r>
          </w:p>
          <w:p w14:paraId="45859A4B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4. Agresja drogowa.</w:t>
            </w:r>
          </w:p>
          <w:p w14:paraId="317D06FD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5. Alkohol i inne środki psychoaktywne a prowadzenie pojazdu</w:t>
            </w:r>
          </w:p>
          <w:p w14:paraId="2481E64A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6. Bezpieczeństwo i ergonomia w transporcie drogowym</w:t>
            </w:r>
          </w:p>
          <w:p w14:paraId="266C5836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7. Psychologiczne następstwa wypadków w ruchu drogowym</w:t>
            </w:r>
          </w:p>
          <w:p w14:paraId="2580D35B" w14:textId="77777777" w:rsidR="00FF6947" w:rsidRPr="000B7062" w:rsidRDefault="00FF6947" w:rsidP="00703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</w:p>
          <w:p w14:paraId="5A390553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1. Zapoznania z kartą przedmiotu i warunkami zaliczenia ćwiczeń</w:t>
            </w:r>
          </w:p>
          <w:p w14:paraId="588E34FE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2. Prawne podstawy psychologicznego badania kierowców</w:t>
            </w:r>
          </w:p>
          <w:p w14:paraId="6293C711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3. Neuropsychologiczne podstawy kierowania pojazdem</w:t>
            </w:r>
          </w:p>
          <w:p w14:paraId="5A48CC5D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4. Sprawność psychomotoryczna a kierowanie pojazdem</w:t>
            </w:r>
          </w:p>
          <w:p w14:paraId="35D4E8EC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5. Sprawność intelektualna a kierowanie pojazdem</w:t>
            </w:r>
          </w:p>
          <w:p w14:paraId="43F8771B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6. Osobowość a kierowanie pojazdem</w:t>
            </w:r>
          </w:p>
          <w:p w14:paraId="2DFE2AB0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7. Radzenie sobie ze stresem w sytuacjach drogowych</w:t>
            </w:r>
          </w:p>
          <w:p w14:paraId="0AB880A7" w14:textId="77777777" w:rsidR="00FF6947" w:rsidRPr="000B7062" w:rsidRDefault="00FF694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8. Procesy inwolucyjne a kierowanie pojazdem</w:t>
            </w:r>
          </w:p>
        </w:tc>
      </w:tr>
    </w:tbl>
    <w:p w14:paraId="30698A04" w14:textId="77777777" w:rsidR="00FF6947" w:rsidRPr="000B7062" w:rsidRDefault="00FF6947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5BE07BAA" w14:textId="77777777" w:rsidR="00FF6947" w:rsidRPr="000B7062" w:rsidRDefault="00FF6947">
      <w:pPr>
        <w:numPr>
          <w:ilvl w:val="1"/>
          <w:numId w:val="2"/>
        </w:numPr>
        <w:ind w:left="426" w:hanging="426"/>
        <w:rPr>
          <w:rFonts w:ascii="Times New Roman" w:hAnsi="Times New Roman" w:cs="Times New Roman"/>
          <w:sz w:val="20"/>
          <w:szCs w:val="20"/>
        </w:rPr>
      </w:pPr>
      <w:r w:rsidRPr="000B7062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50"/>
        <w:gridCol w:w="1847"/>
      </w:tblGrid>
      <w:tr w:rsidR="00FF6947" w:rsidRPr="000B7062" w14:paraId="7ABFA5BA" w14:textId="77777777" w:rsidTr="000B7062">
        <w:trPr>
          <w:cantSplit/>
          <w:trHeight w:val="73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DF51C26" w14:textId="77777777" w:rsidR="00FF6947" w:rsidRPr="000B7062" w:rsidRDefault="00FF694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5AD27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098B8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FF6947" w:rsidRPr="000B7062" w14:paraId="044CD7C0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5DD70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FF6947" w:rsidRPr="000B7062" w14:paraId="1C65CF80" w14:textId="77777777" w:rsidTr="000B706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D8DDC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7F1BD" w14:textId="77777777" w:rsidR="00FF6947" w:rsidRPr="000B7062" w:rsidRDefault="00FF694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ma rozszerzoną wiedzę z zakresu psychologii transportu i potrafi ją umiejscowić zarówno w kontekście innych dziedzin psychologicznych jak również w systemie nauk pokrewnych.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197B6" w14:textId="77777777" w:rsidR="00FF6947" w:rsidRPr="000B7062" w:rsidRDefault="00FF6947" w:rsidP="000B706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PSYCH_W04</w:t>
            </w:r>
          </w:p>
        </w:tc>
      </w:tr>
      <w:tr w:rsidR="00FF6947" w:rsidRPr="000B7062" w14:paraId="2446D1B4" w14:textId="77777777" w:rsidTr="000B706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625B0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08FA8" w14:textId="77777777" w:rsidR="00FF6947" w:rsidRPr="000B7062" w:rsidRDefault="00FF694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 pogłębioną wiedzę z zakresu psychologii transportu ze szczególnym uwzględnieniem metodyki badania kierowców.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D4C7" w14:textId="77777777" w:rsidR="00FF6947" w:rsidRPr="000B7062" w:rsidRDefault="00FF6947" w:rsidP="000B706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PSYCH_W11</w:t>
            </w:r>
          </w:p>
        </w:tc>
      </w:tr>
      <w:tr w:rsidR="00FF6947" w:rsidRPr="000B7062" w14:paraId="10ECFDF9" w14:textId="77777777" w:rsidTr="000B7062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7A029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82076" w14:textId="77777777" w:rsidR="00FF6947" w:rsidRPr="000B7062" w:rsidRDefault="00FF694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 wiedzę z zakresu prawnych i ergonomicznych podstaw psychologicznych badań kierowców.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200FF" w14:textId="77777777" w:rsidR="00FF6947" w:rsidRPr="000B7062" w:rsidRDefault="00FF6947" w:rsidP="000B706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PSYCH_W12</w:t>
            </w:r>
          </w:p>
        </w:tc>
      </w:tr>
      <w:tr w:rsidR="00FF6947" w:rsidRPr="000B7062" w14:paraId="6C3663AB" w14:textId="77777777" w:rsidTr="000B7062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7E9EF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FF6947" w:rsidRPr="000B7062" w14:paraId="6B9B482C" w14:textId="77777777" w:rsidTr="000B706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A7C0C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5CBFA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potrafi używać terminologi</w:t>
            </w:r>
            <w:r w:rsidR="00703AE0" w:rsidRPr="000B706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 z zakresu psychologii t</w:t>
            </w:r>
            <w:r w:rsidR="00703AE0" w:rsidRPr="000B7062">
              <w:rPr>
                <w:rFonts w:ascii="Times New Roman" w:hAnsi="Times New Roman" w:cs="Times New Roman"/>
                <w:sz w:val="20"/>
                <w:szCs w:val="20"/>
              </w:rPr>
              <w:t>ransportu opisując zjawiska zwią</w:t>
            </w: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zane z ruchem drogowym.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EF3C9" w14:textId="77777777" w:rsidR="00FF6947" w:rsidRPr="000B7062" w:rsidRDefault="00FF6947" w:rsidP="000B706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PSYCH_U03</w:t>
            </w:r>
          </w:p>
        </w:tc>
      </w:tr>
      <w:tr w:rsidR="00FF6947" w:rsidRPr="000B7062" w14:paraId="4848C128" w14:textId="77777777" w:rsidTr="000B706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CBE3D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068C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potrafi wskazać podstawowe elementy składowe potrzebne do prowadzenia psychologicznych badań kierowców. 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70147" w14:textId="77777777" w:rsidR="00FF6947" w:rsidRPr="000B7062" w:rsidRDefault="00FF6947" w:rsidP="000B706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PSYCH_U04</w:t>
            </w:r>
          </w:p>
        </w:tc>
      </w:tr>
      <w:tr w:rsidR="00FF6947" w:rsidRPr="000B7062" w14:paraId="7B67F17E" w14:textId="77777777" w:rsidTr="000B7062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6F67F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B2D3F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potrafi użyć aparaty potrzebne w diagnostyce kierowców.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38BD4" w14:textId="77777777" w:rsidR="00FF6947" w:rsidRPr="000B7062" w:rsidRDefault="00FF6947" w:rsidP="000B706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PSYCH_U07</w:t>
            </w:r>
          </w:p>
        </w:tc>
      </w:tr>
      <w:tr w:rsidR="00FF6947" w:rsidRPr="000B7062" w14:paraId="232ECDB4" w14:textId="77777777" w:rsidTr="000B7062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878CA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FF6947" w:rsidRPr="000B7062" w14:paraId="454C35EF" w14:textId="77777777" w:rsidTr="000B706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63095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294D3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potr</w:t>
            </w:r>
            <w:r w:rsidR="00703AE0" w:rsidRPr="000B7062">
              <w:rPr>
                <w:rFonts w:ascii="Times New Roman" w:hAnsi="Times New Roman" w:cs="Times New Roman"/>
                <w:sz w:val="20"/>
                <w:szCs w:val="20"/>
              </w:rPr>
              <w:t>afi włączyć się w działania zwią</w:t>
            </w: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03AE0" w:rsidRPr="000B706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ne z  promocją bezpieczeństwa w ruchu drogowym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4548C" w14:textId="77777777" w:rsidR="00FF6947" w:rsidRPr="000B7062" w:rsidRDefault="00FF6947" w:rsidP="000B706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PSYCH_K05</w:t>
            </w:r>
          </w:p>
        </w:tc>
      </w:tr>
      <w:tr w:rsidR="00FF6947" w:rsidRPr="000B7062" w14:paraId="1FB2629F" w14:textId="77777777" w:rsidTr="000B706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DD8B6" w14:textId="77777777" w:rsidR="00FF6947" w:rsidRPr="000B7062" w:rsidRDefault="00FF6947" w:rsidP="000B7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F6B26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dba o przestrzeganie zasad etyki w podejmowanych przez siebie działaniach w zakresie psychologii transportu.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E7103" w14:textId="77777777" w:rsidR="00FF6947" w:rsidRPr="000B7062" w:rsidRDefault="00FF6947" w:rsidP="000B706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PSYCH_K06</w:t>
            </w:r>
          </w:p>
        </w:tc>
      </w:tr>
    </w:tbl>
    <w:p w14:paraId="197E4222" w14:textId="77777777" w:rsidR="00FF6947" w:rsidRPr="000B7062" w:rsidRDefault="00FF6947">
      <w:pPr>
        <w:rPr>
          <w:rFonts w:ascii="Times New Roman" w:hAnsi="Times New Roman" w:cs="Times New Roman"/>
          <w:sz w:val="20"/>
          <w:szCs w:val="20"/>
        </w:rPr>
      </w:pPr>
    </w:p>
    <w:p w14:paraId="1BBBDA0F" w14:textId="77777777" w:rsidR="00FF6947" w:rsidRPr="000B7062" w:rsidRDefault="00FF6947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52"/>
        <w:gridCol w:w="236"/>
        <w:gridCol w:w="1587"/>
        <w:gridCol w:w="1590"/>
        <w:gridCol w:w="236"/>
        <w:gridCol w:w="236"/>
        <w:gridCol w:w="1125"/>
        <w:gridCol w:w="1255"/>
        <w:gridCol w:w="236"/>
        <w:gridCol w:w="236"/>
        <w:gridCol w:w="1185"/>
        <w:gridCol w:w="1196"/>
        <w:gridCol w:w="236"/>
      </w:tblGrid>
      <w:tr w:rsidR="00FF6947" w:rsidRPr="000B7062" w14:paraId="48C012CE" w14:textId="77777777">
        <w:trPr>
          <w:trHeight w:val="284"/>
        </w:trPr>
        <w:tc>
          <w:tcPr>
            <w:tcW w:w="92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944C6" w14:textId="77777777" w:rsidR="00FF6947" w:rsidRPr="000B7062" w:rsidRDefault="00FF6947">
            <w:pPr>
              <w:numPr>
                <w:ilvl w:val="1"/>
                <w:numId w:val="4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FF6947" w:rsidRPr="000B7062" w14:paraId="78EC43A6" w14:textId="77777777">
        <w:trPr>
          <w:trHeight w:val="284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E4F7E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535C4267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85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C5B03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FF6947" w:rsidRPr="000B7062" w14:paraId="5DD7BDA7" w14:textId="77777777">
        <w:trPr>
          <w:trHeight w:val="284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C3509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2BB6C50" w14:textId="77777777" w:rsidR="00FF6947" w:rsidRPr="000B7062" w:rsidRDefault="00FF694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B37354C" w14:textId="77777777" w:rsidR="00FF6947" w:rsidRPr="000B7062" w:rsidRDefault="00FF694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045E61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2A58ACD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</w:t>
            </w:r>
            <w:r w:rsidRPr="000B706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CAB2F7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40750F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Inne </w:t>
            </w:r>
            <w:r w:rsidRPr="000B706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(Przeprowadzenie badania na aparatach)</w:t>
            </w:r>
          </w:p>
        </w:tc>
      </w:tr>
      <w:tr w:rsidR="00FF6947" w:rsidRPr="000B7062" w14:paraId="61D2ED89" w14:textId="77777777">
        <w:trPr>
          <w:trHeight w:val="284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39D83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20E8F5F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285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539EEEC0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3A2148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381B7F5A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F18261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237F2E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FF6947" w:rsidRPr="000B7062" w14:paraId="1FB678FF" w14:textId="77777777">
        <w:trPr>
          <w:trHeight w:val="587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F9B46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A24CBF5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0B155D7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15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E36D8CC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108" w:type="dxa"/>
            <w:vMerge w:val="restart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27CCBA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E5A68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332EFB6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125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422E6BF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110" w:type="dxa"/>
            <w:vMerge w:val="restart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9FAE7C2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99C40F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B035156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1196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9541A92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110" w:type="dxa"/>
            <w:vMerge w:val="restart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8C3412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F6947" w:rsidRPr="000B7062" w14:paraId="44F2427A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C9C0A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40AF776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43CD1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5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DD453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CA7490C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AA237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0285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D8442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E978695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2DB38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70CC0F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5137AF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D2256B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947" w:rsidRPr="000B7062" w14:paraId="142631B2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D1C89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F6C81EB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0FF86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7616A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7010004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6A717F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0D905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28464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9FD8F32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B6B13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F796B1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CAF29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B88DD7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947" w:rsidRPr="000B7062" w14:paraId="7FDE5ABE" w14:textId="77777777">
        <w:trPr>
          <w:trHeight w:val="274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D432C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716A9BA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A2DFE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59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358EB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7B6FBB9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E3C592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F31F5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C3529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A20365E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D29122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16AF26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4A30ED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43D20E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947" w:rsidRPr="000B7062" w14:paraId="670E3732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C2E60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59BDC62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28EB1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8F623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1D794C1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72634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7EA0B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A91DF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07AE4BD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A60081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6E002D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97160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4F3E19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947" w:rsidRPr="000B7062" w14:paraId="323DD01D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86B82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BF114BE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5B7E9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D14ED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5F8932D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32FF57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A65D9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22D58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5B25804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E7837F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AC6426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8AC472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9F1D8F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947" w:rsidRPr="000B7062" w14:paraId="60C9D10E" w14:textId="77777777">
        <w:trPr>
          <w:trHeight w:val="284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5C839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3BEE476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F4DB9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5774B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D9E3DD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B7CA94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38FAC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B6F48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1B90708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4F8AA3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642B0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951FA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8A96D8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947" w:rsidRPr="000B7062" w14:paraId="6AADDC3D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5F834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K01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7EFAEDF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45B87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844EC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490DBF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A0FD1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AA870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89EE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E0466F8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EF2D6E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AEC009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09E267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3F47AE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947" w:rsidRPr="000B7062" w14:paraId="35A9710E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6FDEF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AA87145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E4DCB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B239C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22200B9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828602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BDB88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1E452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1A0F7A1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48AD2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27D74A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7AD9BF" w14:textId="77777777" w:rsidR="00FF6947" w:rsidRPr="000B7062" w:rsidRDefault="00FF694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5004024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6306F8" w14:textId="77777777" w:rsidR="00FF6947" w:rsidRPr="000B7062" w:rsidRDefault="00FF6947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0B7062">
        <w:rPr>
          <w:b/>
          <w:i/>
          <w:sz w:val="20"/>
          <w:szCs w:val="20"/>
          <w:lang w:val="pl-PL"/>
        </w:rPr>
        <w:t>*niepotrzebne usunąć</w:t>
      </w:r>
    </w:p>
    <w:p w14:paraId="320F2C9D" w14:textId="77777777" w:rsidR="00FF6947" w:rsidRPr="000B7062" w:rsidRDefault="00FF6947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79"/>
      </w:tblGrid>
      <w:tr w:rsidR="00FF6947" w:rsidRPr="000B7062" w14:paraId="3269D64A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F58AF" w14:textId="77777777" w:rsidR="00FF6947" w:rsidRPr="000B7062" w:rsidRDefault="00FF694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FF6947" w:rsidRPr="000B7062" w14:paraId="2A4ACD9F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EAEE0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7809E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E24E8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FF6947" w:rsidRPr="000B7062" w14:paraId="70EEF36D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2BF1179" w14:textId="77777777" w:rsidR="00FF6947" w:rsidRPr="000B7062" w:rsidRDefault="00FF694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E1816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EE8A0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50 % punktów z kolokwium zaliczeniowego</w:t>
            </w:r>
          </w:p>
        </w:tc>
      </w:tr>
      <w:tr w:rsidR="00FF6947" w:rsidRPr="000B7062" w14:paraId="66B45E28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D8A5F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22CF7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3BA07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61 % punktów z kolokwium zaliczeniowego</w:t>
            </w:r>
          </w:p>
        </w:tc>
      </w:tr>
      <w:tr w:rsidR="00FF6947" w:rsidRPr="000B7062" w14:paraId="7373918E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D068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0A617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07E8C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71 % punktów z kolokwium zaliczeniowego</w:t>
            </w:r>
          </w:p>
        </w:tc>
      </w:tr>
      <w:tr w:rsidR="00FF6947" w:rsidRPr="000B7062" w14:paraId="342CFCD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3E67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DB3C2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5E05C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81 % punktów z kolokwium zaliczeniowego</w:t>
            </w:r>
          </w:p>
        </w:tc>
      </w:tr>
      <w:tr w:rsidR="00FF6947" w:rsidRPr="000B7062" w14:paraId="6D3B93A9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BBE22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A00E2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B279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91 % punktów z kolokwium zaliczeniowego</w:t>
            </w:r>
          </w:p>
        </w:tc>
      </w:tr>
      <w:tr w:rsidR="00FF6947" w:rsidRPr="000B7062" w14:paraId="493026F3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19CB415" w14:textId="77777777" w:rsidR="00FF6947" w:rsidRPr="000B7062" w:rsidRDefault="00FF694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53C82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F0784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50 % punktów z kolokwium zaliczeniowego i zaliczenie badania na aparatach</w:t>
            </w:r>
          </w:p>
        </w:tc>
      </w:tr>
      <w:tr w:rsidR="00FF6947" w:rsidRPr="000B7062" w14:paraId="448CEEA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30381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A53CA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D43C0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61 % punktów z kolokwium zaliczeniowego i zaliczenie badania na aparatach</w:t>
            </w:r>
          </w:p>
        </w:tc>
      </w:tr>
      <w:tr w:rsidR="00FF6947" w:rsidRPr="000B7062" w14:paraId="566A13CE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C1E3C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0CC05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FCF22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71 % punktów z kolokwium zaliczeniowego i zaliczenie badania na aparatach</w:t>
            </w:r>
          </w:p>
        </w:tc>
      </w:tr>
      <w:tr w:rsidR="00FF6947" w:rsidRPr="000B7062" w14:paraId="36D03518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6B87A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FF6B6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88E83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81 % punktów z kolokwium zaliczeniowego i zaliczenie badania na aparatach</w:t>
            </w:r>
          </w:p>
        </w:tc>
      </w:tr>
      <w:tr w:rsidR="00FF6947" w:rsidRPr="000B7062" w14:paraId="1F091F04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1BD12" w14:textId="77777777" w:rsidR="00FF6947" w:rsidRPr="000B7062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F5633" w14:textId="77777777" w:rsidR="00FF6947" w:rsidRPr="000B7062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AA358" w14:textId="77777777" w:rsidR="00FF6947" w:rsidRPr="000B7062" w:rsidRDefault="00FF694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7062">
              <w:rPr>
                <w:rFonts w:ascii="Times New Roman" w:hAnsi="Times New Roman" w:cs="Times New Roman"/>
                <w:sz w:val="20"/>
                <w:szCs w:val="20"/>
              </w:rPr>
              <w:t>91 % punktów z kolokwium zaliczeniowego i zaliczenie badania na aparatach</w:t>
            </w:r>
          </w:p>
        </w:tc>
      </w:tr>
    </w:tbl>
    <w:p w14:paraId="3BF7B133" w14:textId="77777777" w:rsidR="00FF6947" w:rsidRPr="000B7062" w:rsidRDefault="00FF694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855B5B7" w14:textId="77777777" w:rsidR="00FF6947" w:rsidRPr="000B7062" w:rsidRDefault="00FF6947">
      <w:pPr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B7062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86"/>
      </w:tblGrid>
      <w:tr w:rsidR="00FF6947" w:rsidRPr="0065233C" w14:paraId="740F19D5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8EC31" w14:textId="77777777" w:rsidR="00FF6947" w:rsidRPr="0065233C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A1546" w14:textId="77777777" w:rsidR="00FF6947" w:rsidRPr="0065233C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FF6947" w:rsidRPr="0065233C" w14:paraId="14A2B2E5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F06E1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79B04" w14:textId="77777777" w:rsidR="00FF6947" w:rsidRPr="0065233C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5D22A18D" w14:textId="77777777" w:rsidR="00FF6947" w:rsidRPr="0065233C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C7870" w14:textId="77777777" w:rsidR="00FF6947" w:rsidRPr="0065233C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51C52ED6" w14:textId="77777777" w:rsidR="00FF6947" w:rsidRPr="0065233C" w:rsidRDefault="00FF6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FF6947" w:rsidRPr="0065233C" w14:paraId="585F829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B5A4ED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84F89C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422A59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FF6947" w:rsidRPr="0065233C" w14:paraId="5AE116D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1577B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60338" w14:textId="77777777" w:rsidR="00FF6947" w:rsidRPr="0065233C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646A5" w14:textId="77777777" w:rsidR="00FF6947" w:rsidRPr="0065233C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6947" w:rsidRPr="0065233C" w14:paraId="7D4AA1A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5E2FE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1D62F" w14:textId="77777777" w:rsidR="00FF6947" w:rsidRPr="0065233C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8D7B" w14:textId="77777777" w:rsidR="00FF6947" w:rsidRPr="0065233C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6947" w:rsidRPr="0065233C" w14:paraId="71D44A4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328EBDF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3EDA041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E29BA14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FF6947" w:rsidRPr="0065233C" w14:paraId="278A00F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2B51F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B67F6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F6947" w:rsidRPr="006523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03263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6947" w:rsidRPr="0065233C" w14:paraId="59D8FFF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4E1DE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9FA6E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946AC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F6947" w:rsidRPr="0065233C" w14:paraId="128DBE7C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4DF70A7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AF1A809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3C8345D" w14:textId="77777777" w:rsidR="00FF6947" w:rsidRPr="0065233C" w:rsidRDefault="00703A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FF6947" w:rsidRPr="0065233C" w14:paraId="1E37B85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2D167B2" w14:textId="77777777" w:rsidR="00FF6947" w:rsidRPr="0065233C" w:rsidRDefault="00FF69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68410E7" w14:textId="77777777" w:rsidR="00FF6947" w:rsidRPr="0065233C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3891D59" w14:textId="77777777" w:rsidR="00FF6947" w:rsidRPr="0065233C" w:rsidRDefault="00FF694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233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5AA80014" w14:textId="77777777" w:rsidR="00FF6947" w:rsidRPr="000B7062" w:rsidRDefault="00FF6947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0B7062">
        <w:rPr>
          <w:b/>
          <w:i/>
          <w:sz w:val="20"/>
          <w:szCs w:val="20"/>
          <w:lang w:val="pl-PL"/>
        </w:rPr>
        <w:t>*niepotrzebne usunąć</w:t>
      </w:r>
    </w:p>
    <w:p w14:paraId="7A17DF9F" w14:textId="77777777" w:rsidR="00FF6947" w:rsidRPr="000B7062" w:rsidRDefault="00FF6947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  <w:lang w:val="pl-PL"/>
        </w:rPr>
      </w:pPr>
    </w:p>
    <w:p w14:paraId="00EAC73C" w14:textId="77777777" w:rsidR="00FF6947" w:rsidRPr="000B7062" w:rsidRDefault="00FF6947" w:rsidP="000B7062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0B7062">
        <w:rPr>
          <w:b/>
          <w:i/>
          <w:sz w:val="20"/>
          <w:szCs w:val="20"/>
        </w:rPr>
        <w:t>Przyjmuję do realizacji</w:t>
      </w:r>
      <w:r w:rsidRPr="000B7062">
        <w:rPr>
          <w:i/>
          <w:sz w:val="20"/>
          <w:szCs w:val="20"/>
        </w:rPr>
        <w:t xml:space="preserve">    (data i</w:t>
      </w:r>
      <w:r w:rsidRPr="000B7062">
        <w:rPr>
          <w:i/>
          <w:sz w:val="20"/>
          <w:szCs w:val="20"/>
          <w:lang w:val="pl-PL"/>
        </w:rPr>
        <w:t xml:space="preserve"> czytelne </w:t>
      </w:r>
      <w:r w:rsidRPr="000B7062">
        <w:rPr>
          <w:i/>
          <w:sz w:val="20"/>
          <w:szCs w:val="20"/>
        </w:rPr>
        <w:t xml:space="preserve"> podpisy osób prowadzących przedmiot w danym roku akademickim)</w:t>
      </w:r>
    </w:p>
    <w:p w14:paraId="49E9EEA3" w14:textId="77777777" w:rsidR="00FF6947" w:rsidRPr="000B7062" w:rsidRDefault="00FF6947">
      <w:pPr>
        <w:pStyle w:val="Bodytext31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E74B2A4" w14:textId="77777777" w:rsidR="00FF6947" w:rsidRPr="000B7062" w:rsidRDefault="00FF6947">
      <w:pPr>
        <w:pStyle w:val="Bodytext31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DF61133" w14:textId="77777777" w:rsidR="00FF6947" w:rsidRPr="000B7062" w:rsidRDefault="00FF6947">
      <w:pPr>
        <w:pStyle w:val="Bodytext31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0B7062">
        <w:rPr>
          <w:i/>
          <w:sz w:val="20"/>
          <w:szCs w:val="20"/>
        </w:rPr>
        <w:tab/>
      </w:r>
      <w:r w:rsidRPr="000B7062">
        <w:rPr>
          <w:i/>
          <w:sz w:val="20"/>
          <w:szCs w:val="20"/>
        </w:rPr>
        <w:tab/>
      </w:r>
      <w:r w:rsidRPr="000B7062">
        <w:rPr>
          <w:i/>
          <w:sz w:val="20"/>
          <w:szCs w:val="20"/>
        </w:rPr>
        <w:tab/>
      </w:r>
      <w:r w:rsidRPr="000B7062">
        <w:rPr>
          <w:i/>
          <w:sz w:val="20"/>
          <w:szCs w:val="20"/>
          <w:lang w:val="pl-PL"/>
        </w:rPr>
        <w:t xml:space="preserve">             </w:t>
      </w:r>
      <w:r w:rsidRPr="000B7062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FF6947" w:rsidRPr="000B7062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687CD8C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2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28C7062D"/>
    <w:multiLevelType w:val="hybridMultilevel"/>
    <w:tmpl w:val="325A1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94923"/>
    <w:multiLevelType w:val="hybridMultilevel"/>
    <w:tmpl w:val="325A1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78C1"/>
    <w:rsid w:val="000B7062"/>
    <w:rsid w:val="000E41D7"/>
    <w:rsid w:val="0065233C"/>
    <w:rsid w:val="00703AE0"/>
    <w:rsid w:val="00894CB4"/>
    <w:rsid w:val="00A9701E"/>
    <w:rsid w:val="00E778C1"/>
    <w:rsid w:val="00F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5799F7"/>
  <w15:chartTrackingRefBased/>
  <w15:docId w15:val="{D969AFAE-6BD0-454E-921E-6E77DDC7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zh-C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00000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  <w:rPr>
      <w:color w:val="000000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color w:val="000000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00000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Rycho444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1995-11-21T16:41:00Z</cp:lastPrinted>
  <dcterms:created xsi:type="dcterms:W3CDTF">2021-08-27T16:22:00Z</dcterms:created>
  <dcterms:modified xsi:type="dcterms:W3CDTF">2021-08-27T16:22:00Z</dcterms:modified>
</cp:coreProperties>
</file>